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CF426" w14:textId="5758569F" w:rsidR="003513C4" w:rsidRPr="005474D7" w:rsidRDefault="005474D7" w:rsidP="001C3FED">
      <w:pPr>
        <w:spacing w:before="54" w:line="400" w:lineRule="exact"/>
        <w:ind w:left="3493"/>
        <w:rPr>
          <w:rFonts w:asciiTheme="minorHAnsi" w:eastAsia="Trebuchet MS" w:hAnsiTheme="minorHAnsi" w:cstheme="minorHAnsi"/>
          <w:b/>
          <w:bCs/>
          <w:sz w:val="40"/>
          <w:szCs w:val="40"/>
          <w:u w:val="single"/>
        </w:rPr>
      </w:pPr>
      <w:r w:rsidRPr="005474D7">
        <w:rPr>
          <w:rFonts w:asciiTheme="minorHAnsi" w:eastAsia="Trebuchet MS" w:hAnsiTheme="minorHAnsi" w:cstheme="minorHAnsi"/>
          <w:b/>
          <w:bCs/>
          <w:sz w:val="40"/>
          <w:szCs w:val="40"/>
          <w:u w:val="single"/>
        </w:rPr>
        <w:t>CURRICULUM VITAE</w:t>
      </w:r>
    </w:p>
    <w:p w14:paraId="596F430D" w14:textId="72FFF291" w:rsidR="003513C4" w:rsidRPr="004452EF" w:rsidRDefault="00000000">
      <w:pPr>
        <w:spacing w:before="18" w:line="260" w:lineRule="exact"/>
        <w:rPr>
          <w:rFonts w:asciiTheme="minorHAnsi" w:hAnsiTheme="minorHAnsi" w:cstheme="minorHAnsi"/>
          <w:sz w:val="26"/>
          <w:szCs w:val="26"/>
        </w:rPr>
      </w:pPr>
      <w:r>
        <w:rPr>
          <w:rFonts w:asciiTheme="minorHAnsi" w:hAnsiTheme="minorHAnsi" w:cstheme="minorHAnsi"/>
          <w:b/>
          <w:bCs/>
          <w:sz w:val="40"/>
          <w:szCs w:val="40"/>
          <w:u w:val="single"/>
        </w:rPr>
        <w:pict w14:anchorId="343D3C50">
          <v:group id="_x0000_s1056" style="position:absolute;margin-left:447.3pt;margin-top:96.75pt;width:114.85pt;height:99.6pt;z-index:-251660800;mso-position-horizontal-relative:page;mso-position-vertical-relative:page" coordorigin="9140,688" coordsize="2462,2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9" type="#_x0000_t75" style="position:absolute;left:9312;top:722;width:2114;height:2824">
              <v:imagedata r:id="rId5" o:title=""/>
            </v:shape>
            <v:shape id="_x0000_s1058" style="position:absolute;left:9312;top:722;width:2114;height:2825" coordorigin="9312,722" coordsize="2114,2825" path="m10369,3547r-1057,l9312,722r2114,l11426,3547r-1057,xe" filled="f" strokecolor="#395e89" strokeweight="2pt">
              <v:path arrowok="t"/>
            </v:shape>
            <v:shape id="_x0000_s1057" type="#_x0000_t75" style="position:absolute;left:9140;top:688;width:2462;height:2872">
              <v:imagedata r:id="rId6" o:title=""/>
            </v:shape>
            <w10:wrap anchorx="page" anchory="page"/>
          </v:group>
        </w:pict>
      </w:r>
    </w:p>
    <w:p w14:paraId="49C63657" w14:textId="09E41551" w:rsidR="003513C4" w:rsidRPr="001C3FED" w:rsidRDefault="00000000" w:rsidP="004452EF">
      <w:pPr>
        <w:spacing w:before="32"/>
        <w:ind w:left="104"/>
        <w:rPr>
          <w:rFonts w:asciiTheme="minorHAnsi" w:eastAsia="Arial" w:hAnsiTheme="minorHAnsi" w:cstheme="minorHAnsi"/>
          <w:b/>
          <w:sz w:val="22"/>
          <w:szCs w:val="22"/>
        </w:rPr>
      </w:pPr>
      <w:r w:rsidRPr="001C3FED">
        <w:rPr>
          <w:rFonts w:asciiTheme="minorHAnsi" w:eastAsia="Arial" w:hAnsiTheme="minorHAnsi" w:cstheme="minorHAnsi"/>
          <w:b/>
          <w:sz w:val="22"/>
          <w:szCs w:val="22"/>
        </w:rPr>
        <w:t>MOHAMMAD AFTAB</w:t>
      </w:r>
    </w:p>
    <w:p w14:paraId="127FF40C" w14:textId="77777777" w:rsidR="004452EF" w:rsidRPr="001C3FED" w:rsidRDefault="004452EF" w:rsidP="004452EF">
      <w:pPr>
        <w:rPr>
          <w:rFonts w:asciiTheme="minorHAnsi" w:eastAsia="Arial" w:hAnsiTheme="minorHAnsi" w:cstheme="minorHAnsi"/>
          <w:b/>
          <w:sz w:val="22"/>
          <w:szCs w:val="22"/>
        </w:rPr>
      </w:pPr>
      <w:bookmarkStart w:id="0" w:name="_Hlk187824419"/>
      <w:r w:rsidRPr="001C3FED">
        <w:rPr>
          <w:rFonts w:asciiTheme="minorHAnsi" w:eastAsia="Arial" w:hAnsiTheme="minorHAnsi" w:cstheme="minorHAnsi"/>
          <w:b/>
          <w:sz w:val="22"/>
          <w:szCs w:val="22"/>
        </w:rPr>
        <w:t xml:space="preserve">  </w:t>
      </w:r>
    </w:p>
    <w:bookmarkEnd w:id="0"/>
    <w:p w14:paraId="4B41C513" w14:textId="72DA417F" w:rsidR="00122E4B" w:rsidRDefault="00122E4B" w:rsidP="00122E4B">
      <w:pPr>
        <w:rPr>
          <w:rFonts w:eastAsia="Arial" w:cstheme="minorHAnsi"/>
          <w:b/>
        </w:rPr>
      </w:pPr>
      <w:r>
        <w:rPr>
          <w:rFonts w:asciiTheme="minorHAnsi" w:eastAsia="Arial" w:hAnsiTheme="minorHAnsi" w:cstheme="minorHAnsi"/>
          <w:b/>
          <w:sz w:val="22"/>
          <w:szCs w:val="22"/>
        </w:rPr>
        <w:t xml:space="preserve">  </w:t>
      </w:r>
      <w:r w:rsidRPr="001C3FED">
        <w:rPr>
          <w:rFonts w:asciiTheme="minorHAnsi" w:eastAsia="Arial" w:hAnsiTheme="minorHAnsi" w:cstheme="minorHAnsi"/>
          <w:b/>
          <w:sz w:val="22"/>
          <w:szCs w:val="22"/>
        </w:rPr>
        <w:t>Mobile No: 0507358566</w:t>
      </w:r>
    </w:p>
    <w:p w14:paraId="35325547" w14:textId="69380D0B" w:rsidR="00122E4B" w:rsidRPr="00D81B01" w:rsidRDefault="00122E4B" w:rsidP="00122E4B">
      <w:pPr>
        <w:spacing w:line="240" w:lineRule="exact"/>
        <w:ind w:left="123"/>
        <w:rPr>
          <w:rFonts w:asciiTheme="minorHAnsi" w:eastAsia="Arial" w:hAnsiTheme="minorHAnsi" w:cstheme="minorHAnsi"/>
          <w:b/>
          <w:position w:val="-1"/>
          <w:sz w:val="22"/>
          <w:szCs w:val="22"/>
        </w:rPr>
      </w:pPr>
      <w:r w:rsidRPr="00D81B01">
        <w:rPr>
          <w:rFonts w:asciiTheme="minorHAnsi" w:eastAsia="Arial" w:hAnsiTheme="minorHAnsi" w:cstheme="minorHAnsi"/>
          <w:b/>
          <w:position w:val="-1"/>
          <w:sz w:val="22"/>
          <w:szCs w:val="22"/>
        </w:rPr>
        <w:t xml:space="preserve">Iqama </w:t>
      </w:r>
      <w:r w:rsidRPr="00122E4B">
        <w:rPr>
          <w:rFonts w:asciiTheme="minorHAnsi" w:eastAsia="Arial" w:hAnsiTheme="minorHAnsi" w:cstheme="minorHAnsi"/>
          <w:b/>
          <w:position w:val="-1"/>
          <w:sz w:val="22"/>
          <w:szCs w:val="22"/>
        </w:rPr>
        <w:t>No</w:t>
      </w:r>
      <w:r w:rsidRPr="00D81B01">
        <w:rPr>
          <w:rFonts w:asciiTheme="minorHAnsi" w:eastAsia="Arial" w:hAnsiTheme="minorHAnsi" w:cstheme="minorHAnsi"/>
          <w:b/>
          <w:position w:val="-1"/>
          <w:sz w:val="22"/>
          <w:szCs w:val="22"/>
        </w:rPr>
        <w:t xml:space="preserve">: </w:t>
      </w:r>
      <w:r w:rsidR="00456A7F">
        <w:rPr>
          <w:rFonts w:asciiTheme="minorHAnsi" w:eastAsia="Arial" w:hAnsiTheme="minorHAnsi" w:cstheme="minorHAnsi"/>
          <w:b/>
          <w:position w:val="-1"/>
          <w:sz w:val="22"/>
          <w:szCs w:val="22"/>
        </w:rPr>
        <w:t xml:space="preserve"> </w:t>
      </w:r>
      <w:r w:rsidRPr="00D81B01">
        <w:rPr>
          <w:rFonts w:asciiTheme="minorHAnsi" w:eastAsia="Arial" w:hAnsiTheme="minorHAnsi" w:cstheme="minorHAnsi"/>
          <w:b/>
          <w:position w:val="-1"/>
          <w:sz w:val="22"/>
          <w:szCs w:val="22"/>
        </w:rPr>
        <w:t>2594193688</w:t>
      </w:r>
    </w:p>
    <w:p w14:paraId="66FE436E" w14:textId="77777777" w:rsidR="00122E4B" w:rsidRPr="001C3FED" w:rsidRDefault="00122E4B" w:rsidP="00122E4B">
      <w:pPr>
        <w:spacing w:line="240" w:lineRule="exact"/>
        <w:ind w:left="123"/>
        <w:rPr>
          <w:rFonts w:asciiTheme="minorHAnsi" w:eastAsia="Arial" w:hAnsiTheme="minorHAnsi" w:cstheme="minorHAnsi"/>
          <w:b/>
          <w:position w:val="-1"/>
          <w:sz w:val="22"/>
          <w:szCs w:val="22"/>
        </w:rPr>
      </w:pPr>
      <w:r w:rsidRPr="001C3FED">
        <w:rPr>
          <w:rFonts w:asciiTheme="minorHAnsi" w:eastAsia="Arial" w:hAnsiTheme="minorHAnsi" w:cstheme="minorHAnsi"/>
          <w:b/>
          <w:position w:val="-1"/>
          <w:sz w:val="22"/>
          <w:szCs w:val="22"/>
        </w:rPr>
        <w:t>Visa Status: Iqama Transferable.</w:t>
      </w:r>
    </w:p>
    <w:p w14:paraId="436DCD78" w14:textId="3C6C29C8" w:rsidR="00122E4B" w:rsidRPr="00481C34" w:rsidRDefault="00122E4B" w:rsidP="00122E4B">
      <w:pPr>
        <w:spacing w:line="240" w:lineRule="exact"/>
        <w:ind w:left="123"/>
        <w:rPr>
          <w:rFonts w:asciiTheme="minorHAnsi" w:eastAsia="Arial" w:hAnsiTheme="minorHAnsi" w:cstheme="minorHAnsi"/>
          <w:b/>
          <w:color w:val="0070C0"/>
          <w:position w:val="-1"/>
          <w:sz w:val="22"/>
          <w:szCs w:val="22"/>
        </w:rPr>
      </w:pPr>
      <w:r w:rsidRPr="00122E4B">
        <w:rPr>
          <w:rFonts w:asciiTheme="minorHAnsi" w:eastAsia="Arial" w:hAnsiTheme="minorHAnsi" w:cstheme="minorHAnsi"/>
          <w:b/>
          <w:position w:val="-1"/>
          <w:sz w:val="22"/>
          <w:szCs w:val="22"/>
        </w:rPr>
        <w:t>Email</w:t>
      </w:r>
      <w:r w:rsidRPr="00122E4B">
        <w:rPr>
          <w:rFonts w:asciiTheme="minorHAnsi" w:eastAsia="Arial" w:hAnsiTheme="minorHAnsi" w:cstheme="minorHAnsi"/>
          <w:b/>
          <w:position w:val="-1"/>
        </w:rPr>
        <w:t xml:space="preserve"> I</w:t>
      </w:r>
      <w:r>
        <w:rPr>
          <w:rFonts w:asciiTheme="minorHAnsi" w:eastAsia="Arial" w:hAnsiTheme="minorHAnsi" w:cstheme="minorHAnsi"/>
          <w:b/>
          <w:position w:val="-1"/>
        </w:rPr>
        <w:t>D</w:t>
      </w:r>
      <w:r w:rsidRPr="00122E4B">
        <w:rPr>
          <w:rFonts w:asciiTheme="minorHAnsi" w:eastAsia="Arial" w:hAnsiTheme="minorHAnsi" w:cstheme="minorHAnsi"/>
          <w:b/>
          <w:position w:val="-1"/>
          <w:sz w:val="22"/>
          <w:szCs w:val="22"/>
        </w:rPr>
        <w:t>:</w:t>
      </w:r>
      <w:r w:rsidRPr="001C3FED">
        <w:rPr>
          <w:rFonts w:asciiTheme="minorHAnsi" w:eastAsia="Arial" w:hAnsiTheme="minorHAnsi" w:cstheme="minorHAnsi"/>
          <w:b/>
          <w:position w:val="-1"/>
          <w:sz w:val="22"/>
          <w:szCs w:val="22"/>
        </w:rPr>
        <w:t xml:space="preserve"> </w:t>
      </w:r>
      <w:hyperlink r:id="rId7" w:history="1">
        <w:r w:rsidRPr="00122E4B">
          <w:rPr>
            <w:rStyle w:val="Hyperlink"/>
            <w:rFonts w:asciiTheme="minorHAnsi" w:eastAsia="Arial" w:hAnsiTheme="minorHAnsi" w:cstheme="minorHAnsi"/>
            <w:b/>
            <w:color w:val="0070C0"/>
            <w:position w:val="-1"/>
            <w:sz w:val="22"/>
            <w:szCs w:val="22"/>
          </w:rPr>
          <w:t>mdaftabaalamshekh189@gmail.com</w:t>
        </w:r>
      </w:hyperlink>
    </w:p>
    <w:p w14:paraId="336B443B" w14:textId="70ABB622" w:rsidR="003513C4" w:rsidRDefault="009E5BB6">
      <w:pPr>
        <w:spacing w:line="240" w:lineRule="exact"/>
        <w:ind w:left="123"/>
        <w:rPr>
          <w:rFonts w:ascii="Arial" w:eastAsia="Arial" w:hAnsi="Arial" w:cs="Arial"/>
          <w:sz w:val="22"/>
          <w:szCs w:val="22"/>
        </w:rPr>
      </w:pPr>
      <w:r>
        <w:rPr>
          <w:rFonts w:ascii="Arial" w:eastAsia="Arial" w:hAnsi="Arial" w:cs="Arial"/>
          <w:b/>
          <w:position w:val="-1"/>
          <w:sz w:val="22"/>
          <w:szCs w:val="22"/>
        </w:rPr>
        <w:tab/>
      </w:r>
    </w:p>
    <w:p w14:paraId="35254834" w14:textId="4668F6C9" w:rsidR="003513C4" w:rsidRDefault="00000000">
      <w:pPr>
        <w:spacing w:line="200" w:lineRule="exact"/>
      </w:pPr>
      <w:r>
        <w:rPr>
          <w:rFonts w:asciiTheme="minorHAnsi" w:hAnsiTheme="minorHAnsi" w:cstheme="minorHAnsi"/>
        </w:rPr>
        <w:pict w14:anchorId="0A84A722">
          <v:group id="_x0000_s1071" style="position:absolute;margin-left:45.85pt;margin-top:5.75pt;width:546.7pt;height:9.05pt;z-index:-251661824;mso-position-horizontal-relative:page" coordorigin="917,506" coordsize="10934,0">
            <v:shape id="_x0000_s1072" style="position:absolute;left:917;top:506;width:10934;height:0" coordorigin="917,506" coordsize="10934,0" path="m917,506r10934,e" filled="f" strokeweight=".5pt">
              <v:path arrowok="t"/>
            </v:shape>
            <w10:wrap anchorx="page"/>
          </v:group>
        </w:pict>
      </w:r>
    </w:p>
    <w:p w14:paraId="724FB247" w14:textId="502C1686" w:rsidR="003513C4" w:rsidRDefault="003513C4">
      <w:pPr>
        <w:spacing w:line="200" w:lineRule="exact"/>
      </w:pPr>
    </w:p>
    <w:p w14:paraId="76774141" w14:textId="77777777" w:rsidR="003513C4" w:rsidRDefault="003513C4">
      <w:pPr>
        <w:spacing w:line="200" w:lineRule="exact"/>
      </w:pPr>
    </w:p>
    <w:p w14:paraId="580F575E" w14:textId="77777777" w:rsidR="003513C4" w:rsidRDefault="003513C4">
      <w:pPr>
        <w:spacing w:line="200" w:lineRule="exact"/>
      </w:pPr>
    </w:p>
    <w:p w14:paraId="5F979B9F" w14:textId="5E2FFF46" w:rsidR="003513C4" w:rsidRDefault="00000000">
      <w:pPr>
        <w:spacing w:before="11" w:line="200" w:lineRule="exact"/>
      </w:pPr>
      <w:r>
        <w:pict w14:anchorId="1E0C77F4">
          <v:group id="_x0000_s1068" style="position:absolute;margin-left:65.8pt;margin-top:243.55pt;width:523.5pt;height:24.65pt;z-index:-251657728;mso-position-horizontal-relative:page;mso-position-vertical-relative:page" coordorigin="1318,4421" coordsize="10470,493">
            <v:shape id="_x0000_s1070" style="position:absolute;left:1338;top:4441;width:10430;height:453" coordorigin="1338,4441" coordsize="10430,453" path="m11768,4441r-10430,l1338,4894r10430,l11768,4441xe" fillcolor="#b5b5b5" stroked="f">
              <v:path arrowok="t"/>
            </v:shape>
            <v:shape id="_x0000_s1069" type="#_x0000_t75" style="position:absolute;left:1339;top:4440;width:10430;height:456">
              <v:imagedata r:id="rId8" o:title=""/>
            </v:shape>
            <w10:wrap anchorx="page" anchory="page"/>
          </v:group>
        </w:pict>
      </w:r>
    </w:p>
    <w:p w14:paraId="563A00DF" w14:textId="1B81D0B2" w:rsidR="003513C4" w:rsidRDefault="00000000">
      <w:pPr>
        <w:spacing w:before="32" w:line="240" w:lineRule="exact"/>
        <w:ind w:left="3985" w:right="4508"/>
        <w:jc w:val="center"/>
        <w:rPr>
          <w:rFonts w:ascii="Arial" w:eastAsia="Arial" w:hAnsi="Arial" w:cs="Arial"/>
          <w:sz w:val="22"/>
          <w:szCs w:val="22"/>
        </w:rPr>
      </w:pPr>
      <w:r>
        <w:rPr>
          <w:rFonts w:ascii="Arial" w:eastAsia="Arial" w:hAnsi="Arial" w:cs="Arial"/>
          <w:b/>
          <w:position w:val="-1"/>
          <w:sz w:val="22"/>
          <w:szCs w:val="22"/>
        </w:rPr>
        <w:t>PERSONAL SUMMARY</w:t>
      </w:r>
    </w:p>
    <w:p w14:paraId="0A404A40" w14:textId="77777777" w:rsidR="003513C4" w:rsidRDefault="003513C4">
      <w:pPr>
        <w:spacing w:before="8" w:line="160" w:lineRule="exact"/>
        <w:rPr>
          <w:sz w:val="17"/>
          <w:szCs w:val="17"/>
        </w:rPr>
      </w:pPr>
    </w:p>
    <w:p w14:paraId="5F6D278E" w14:textId="77777777" w:rsidR="003513C4" w:rsidRDefault="003513C4">
      <w:pPr>
        <w:spacing w:line="200" w:lineRule="exact"/>
      </w:pPr>
    </w:p>
    <w:p w14:paraId="7993562A" w14:textId="77777777" w:rsidR="003513C4" w:rsidRPr="00122E4B" w:rsidRDefault="00000000">
      <w:pPr>
        <w:spacing w:before="11"/>
        <w:ind w:left="449" w:right="74" w:firstLine="504"/>
        <w:jc w:val="both"/>
        <w:rPr>
          <w:rFonts w:asciiTheme="minorHAnsi" w:eastAsia="Calibri" w:hAnsiTheme="minorHAnsi" w:cstheme="minorHAnsi"/>
          <w:sz w:val="24"/>
          <w:szCs w:val="24"/>
        </w:rPr>
      </w:pPr>
      <w:r w:rsidRPr="00122E4B">
        <w:rPr>
          <w:rFonts w:asciiTheme="minorHAnsi" w:eastAsia="Calibri" w:hAnsiTheme="minorHAnsi" w:cstheme="minorHAnsi"/>
          <w:b/>
          <w:color w:val="303030"/>
          <w:sz w:val="24"/>
          <w:szCs w:val="24"/>
        </w:rPr>
        <w:t>To work in an environment where I can utilize my skills for accomplishing a responsible job assigned and also to enhance my knowledge for my personal development and career growth and believes best use of the existing abilities and also further my career and the professional development.</w:t>
      </w:r>
    </w:p>
    <w:p w14:paraId="245D7276" w14:textId="77777777" w:rsidR="003513C4" w:rsidRDefault="003513C4">
      <w:pPr>
        <w:spacing w:line="140" w:lineRule="exact"/>
        <w:rPr>
          <w:sz w:val="15"/>
          <w:szCs w:val="15"/>
        </w:rPr>
      </w:pPr>
    </w:p>
    <w:p w14:paraId="2FFCCD3E" w14:textId="77777777" w:rsidR="003513C4" w:rsidRDefault="003513C4">
      <w:pPr>
        <w:spacing w:line="200" w:lineRule="exact"/>
      </w:pPr>
    </w:p>
    <w:p w14:paraId="105A9C18" w14:textId="77777777" w:rsidR="003513C4" w:rsidRDefault="003513C4">
      <w:pPr>
        <w:spacing w:line="200" w:lineRule="exact"/>
      </w:pPr>
    </w:p>
    <w:p w14:paraId="7F22ECA7" w14:textId="0082A880" w:rsidR="003513C4" w:rsidRDefault="00000000">
      <w:pPr>
        <w:spacing w:line="200" w:lineRule="exact"/>
      </w:pPr>
      <w:r>
        <w:pict w14:anchorId="5F6292BF">
          <v:group id="_x0000_s1065" style="position:absolute;margin-left:65.8pt;margin-top:351.8pt;width:532.35pt;height:24.55pt;z-index:-251656704;mso-position-horizontal-relative:page;mso-position-vertical-relative:page" coordorigin="1316,6676" coordsize="10647,491">
            <v:shape id="_x0000_s1067" style="position:absolute;left:1336;top:6696;width:10607;height:451" coordorigin="1336,6696" coordsize="10607,451" path="m11943,6696r-10607,l1336,7147r10607,l11943,6696xe" fillcolor="#b5b5b5" stroked="f">
              <v:path arrowok="t"/>
            </v:shape>
            <v:shape id="_x0000_s1066" type="#_x0000_t75" style="position:absolute;left:1334;top:6696;width:10608;height:451">
              <v:imagedata r:id="rId9" o:title=""/>
            </v:shape>
            <w10:wrap anchorx="page" anchory="page"/>
          </v:group>
        </w:pict>
      </w:r>
    </w:p>
    <w:p w14:paraId="79DDBBC0" w14:textId="77777777" w:rsidR="003513C4" w:rsidRDefault="00000000">
      <w:pPr>
        <w:spacing w:before="32" w:line="240" w:lineRule="exact"/>
        <w:ind w:left="4293" w:right="4637"/>
        <w:jc w:val="center"/>
        <w:rPr>
          <w:rFonts w:ascii="Arial" w:eastAsia="Arial" w:hAnsi="Arial" w:cs="Arial"/>
          <w:sz w:val="22"/>
          <w:szCs w:val="22"/>
        </w:rPr>
      </w:pPr>
      <w:r>
        <w:rPr>
          <w:rFonts w:ascii="Arial" w:eastAsia="Arial" w:hAnsi="Arial" w:cs="Arial"/>
          <w:b/>
          <w:position w:val="-1"/>
          <w:sz w:val="22"/>
          <w:szCs w:val="22"/>
        </w:rPr>
        <w:t>CAREER HISTORY</w:t>
      </w:r>
    </w:p>
    <w:p w14:paraId="4A78A2F8" w14:textId="77777777" w:rsidR="003513C4" w:rsidRDefault="003513C4">
      <w:pPr>
        <w:spacing w:before="2" w:line="160" w:lineRule="exact"/>
        <w:rPr>
          <w:sz w:val="16"/>
          <w:szCs w:val="16"/>
        </w:rPr>
      </w:pPr>
    </w:p>
    <w:p w14:paraId="503E5E90" w14:textId="229983A7" w:rsidR="003513C4" w:rsidRPr="0044534D" w:rsidRDefault="00000000">
      <w:pPr>
        <w:spacing w:before="33"/>
        <w:ind w:left="363"/>
        <w:rPr>
          <w:rFonts w:asciiTheme="minorHAnsi" w:eastAsia="Arial" w:hAnsiTheme="minorHAnsi" w:cstheme="minorHAnsi"/>
          <w:b/>
          <w:bCs/>
          <w:sz w:val="24"/>
          <w:szCs w:val="24"/>
        </w:rPr>
      </w:pPr>
      <w:r w:rsidRPr="0044534D">
        <w:rPr>
          <w:rFonts w:asciiTheme="minorHAnsi" w:eastAsia="Georgia" w:hAnsiTheme="minorHAnsi" w:cstheme="minorHAnsi"/>
          <w:b/>
          <w:bCs/>
          <w:sz w:val="24"/>
          <w:szCs w:val="24"/>
        </w:rPr>
        <w:t>●    Work</w:t>
      </w:r>
      <w:r w:rsidR="002129D5">
        <w:rPr>
          <w:rFonts w:asciiTheme="minorHAnsi" w:eastAsia="Georgia" w:hAnsiTheme="minorHAnsi" w:cstheme="minorHAnsi"/>
          <w:b/>
          <w:bCs/>
          <w:sz w:val="24"/>
          <w:szCs w:val="24"/>
        </w:rPr>
        <w:t>ed</w:t>
      </w:r>
      <w:r w:rsidRPr="0044534D">
        <w:rPr>
          <w:rFonts w:asciiTheme="minorHAnsi" w:eastAsia="Georgia" w:hAnsiTheme="minorHAnsi" w:cstheme="minorHAnsi"/>
          <w:b/>
          <w:bCs/>
          <w:sz w:val="24"/>
          <w:szCs w:val="24"/>
        </w:rPr>
        <w:t xml:space="preserve"> in</w:t>
      </w:r>
      <w:r w:rsidR="001C3FED" w:rsidRPr="0044534D">
        <w:rPr>
          <w:rFonts w:asciiTheme="minorHAnsi" w:eastAsia="Georgia" w:hAnsiTheme="minorHAnsi" w:cstheme="minorHAnsi"/>
          <w:b/>
          <w:bCs/>
          <w:sz w:val="24"/>
          <w:szCs w:val="24"/>
        </w:rPr>
        <w:t xml:space="preserve"> </w:t>
      </w:r>
      <w:r w:rsidR="0044534D" w:rsidRPr="0044534D">
        <w:rPr>
          <w:rFonts w:asciiTheme="minorHAnsi" w:eastAsia="Georgia" w:hAnsiTheme="minorHAnsi" w:cstheme="minorHAnsi"/>
          <w:b/>
          <w:bCs/>
          <w:sz w:val="24"/>
          <w:szCs w:val="24"/>
        </w:rPr>
        <w:t>Pharma Street</w:t>
      </w:r>
      <w:r w:rsidRPr="0044534D">
        <w:rPr>
          <w:rFonts w:asciiTheme="minorHAnsi" w:eastAsia="Georgia" w:hAnsiTheme="minorHAnsi" w:cstheme="minorHAnsi"/>
          <w:b/>
          <w:bCs/>
          <w:sz w:val="24"/>
          <w:szCs w:val="24"/>
        </w:rPr>
        <w:t xml:space="preserve"> Medical </w:t>
      </w:r>
      <w:r w:rsidR="005474D7">
        <w:rPr>
          <w:rFonts w:asciiTheme="minorHAnsi" w:eastAsia="Georgia" w:hAnsiTheme="minorHAnsi" w:cstheme="minorHAnsi"/>
          <w:b/>
          <w:bCs/>
          <w:sz w:val="24"/>
          <w:szCs w:val="24"/>
        </w:rPr>
        <w:t>Company</w:t>
      </w:r>
      <w:r w:rsidRPr="0044534D">
        <w:rPr>
          <w:rFonts w:asciiTheme="minorHAnsi" w:eastAsia="Georgia" w:hAnsiTheme="minorHAnsi" w:cstheme="minorHAnsi"/>
          <w:b/>
          <w:bCs/>
          <w:sz w:val="24"/>
          <w:szCs w:val="24"/>
        </w:rPr>
        <w:t xml:space="preserve"> from period </w:t>
      </w:r>
      <w:r w:rsidR="001C3FED" w:rsidRPr="0044534D">
        <w:rPr>
          <w:rFonts w:asciiTheme="minorHAnsi" w:eastAsia="Arial" w:hAnsiTheme="minorHAnsi" w:cstheme="minorHAnsi"/>
          <w:b/>
          <w:bCs/>
          <w:sz w:val="24"/>
          <w:szCs w:val="24"/>
        </w:rPr>
        <w:t>08</w:t>
      </w:r>
      <w:r w:rsidRPr="0044534D">
        <w:rPr>
          <w:rFonts w:asciiTheme="minorHAnsi" w:eastAsia="Arial" w:hAnsiTheme="minorHAnsi" w:cstheme="minorHAnsi"/>
          <w:b/>
          <w:bCs/>
          <w:sz w:val="24"/>
          <w:szCs w:val="24"/>
        </w:rPr>
        <w:t>-01-202</w:t>
      </w:r>
      <w:r w:rsidR="0044534D" w:rsidRPr="0044534D">
        <w:rPr>
          <w:rFonts w:asciiTheme="minorHAnsi" w:eastAsia="Arial" w:hAnsiTheme="minorHAnsi" w:cstheme="minorHAnsi"/>
          <w:b/>
          <w:bCs/>
          <w:sz w:val="24"/>
          <w:szCs w:val="24"/>
        </w:rPr>
        <w:t>2</w:t>
      </w:r>
      <w:r w:rsidRPr="0044534D">
        <w:rPr>
          <w:rFonts w:asciiTheme="minorHAnsi" w:eastAsia="Arial" w:hAnsiTheme="minorHAnsi" w:cstheme="minorHAnsi"/>
          <w:b/>
          <w:bCs/>
          <w:sz w:val="24"/>
          <w:szCs w:val="24"/>
        </w:rPr>
        <w:t xml:space="preserve"> to 30-11-2024</w:t>
      </w:r>
    </w:p>
    <w:p w14:paraId="03BE9D99" w14:textId="1E7E1C82" w:rsidR="003513C4" w:rsidRPr="0044534D" w:rsidRDefault="00000000">
      <w:pPr>
        <w:spacing w:line="240" w:lineRule="exact"/>
        <w:ind w:left="723"/>
        <w:rPr>
          <w:rFonts w:asciiTheme="minorHAnsi" w:eastAsia="Georgia" w:hAnsiTheme="minorHAnsi" w:cstheme="minorHAnsi"/>
          <w:b/>
          <w:bCs/>
          <w:position w:val="-1"/>
          <w:sz w:val="24"/>
          <w:szCs w:val="24"/>
        </w:rPr>
      </w:pPr>
      <w:r w:rsidRPr="0044534D">
        <w:rPr>
          <w:rFonts w:asciiTheme="minorHAnsi" w:eastAsia="Georgia" w:hAnsiTheme="minorHAnsi" w:cstheme="minorHAnsi"/>
          <w:b/>
          <w:bCs/>
          <w:position w:val="-1"/>
          <w:sz w:val="24"/>
          <w:szCs w:val="24"/>
        </w:rPr>
        <w:t>as a (</w:t>
      </w:r>
      <w:r w:rsidR="007C751C">
        <w:rPr>
          <w:rFonts w:asciiTheme="minorHAnsi" w:eastAsia="Arial" w:hAnsiTheme="minorHAnsi" w:cstheme="minorHAnsi"/>
          <w:b/>
          <w:bCs/>
          <w:position w:val="-1"/>
          <w:sz w:val="24"/>
          <w:szCs w:val="24"/>
        </w:rPr>
        <w:t>Store keeper Warehouse</w:t>
      </w:r>
      <w:r w:rsidRPr="0044534D">
        <w:rPr>
          <w:rFonts w:asciiTheme="minorHAnsi" w:eastAsia="Georgia" w:hAnsiTheme="minorHAnsi" w:cstheme="minorHAnsi"/>
          <w:b/>
          <w:bCs/>
          <w:position w:val="-1"/>
          <w:sz w:val="24"/>
          <w:szCs w:val="24"/>
        </w:rPr>
        <w:t>).</w:t>
      </w:r>
    </w:p>
    <w:p w14:paraId="5CC9DBF2" w14:textId="2751257A" w:rsidR="0044534D" w:rsidRDefault="0044534D" w:rsidP="0044534D">
      <w:pPr>
        <w:rPr>
          <w:rFonts w:asciiTheme="minorHAnsi" w:hAnsiTheme="minorHAnsi" w:cstheme="minorHAnsi"/>
          <w:b/>
          <w:bCs/>
          <w:sz w:val="24"/>
          <w:szCs w:val="24"/>
          <w:lang w:val="en"/>
        </w:rPr>
      </w:pPr>
      <w:r>
        <w:rPr>
          <w:rFonts w:asciiTheme="minorHAnsi" w:hAnsiTheme="minorHAnsi" w:cstheme="minorHAnsi"/>
          <w:b/>
          <w:bCs/>
          <w:sz w:val="24"/>
          <w:szCs w:val="24"/>
          <w:lang w:val="en"/>
        </w:rPr>
        <w:t xml:space="preserve">             </w:t>
      </w:r>
      <w:r w:rsidRPr="0044534D">
        <w:rPr>
          <w:rFonts w:asciiTheme="minorHAnsi" w:hAnsiTheme="minorHAnsi" w:cstheme="minorHAnsi"/>
          <w:b/>
          <w:bCs/>
          <w:sz w:val="24"/>
          <w:szCs w:val="24"/>
          <w:lang w:val="en"/>
        </w:rPr>
        <w:t>Responsibilities: </w:t>
      </w:r>
      <w:r w:rsidR="007C751C">
        <w:rPr>
          <w:rFonts w:asciiTheme="minorHAnsi" w:hAnsiTheme="minorHAnsi" w:cstheme="minorHAnsi"/>
          <w:b/>
          <w:bCs/>
          <w:sz w:val="24"/>
          <w:szCs w:val="24"/>
          <w:lang w:val="en"/>
        </w:rPr>
        <w:t xml:space="preserve">Arranged </w:t>
      </w:r>
      <w:r w:rsidR="007C751C" w:rsidRPr="0044534D">
        <w:rPr>
          <w:rFonts w:asciiTheme="minorHAnsi" w:hAnsiTheme="minorHAnsi" w:cstheme="minorHAnsi"/>
          <w:b/>
          <w:bCs/>
          <w:sz w:val="24"/>
          <w:szCs w:val="24"/>
          <w:lang w:val="en"/>
        </w:rPr>
        <w:t xml:space="preserve">Ordered, </w:t>
      </w:r>
      <w:r w:rsidR="007C751C">
        <w:rPr>
          <w:rFonts w:asciiTheme="minorHAnsi" w:hAnsiTheme="minorHAnsi" w:cstheme="minorHAnsi"/>
          <w:b/>
          <w:bCs/>
          <w:sz w:val="24"/>
          <w:szCs w:val="24"/>
          <w:lang w:val="en"/>
        </w:rPr>
        <w:t>S</w:t>
      </w:r>
      <w:r w:rsidRPr="0044534D">
        <w:rPr>
          <w:rFonts w:asciiTheme="minorHAnsi" w:hAnsiTheme="minorHAnsi" w:cstheme="minorHAnsi"/>
          <w:b/>
          <w:bCs/>
          <w:sz w:val="24"/>
          <w:szCs w:val="24"/>
          <w:lang w:val="en"/>
        </w:rPr>
        <w:t>tored</w:t>
      </w:r>
      <w:r w:rsidR="005012A1">
        <w:rPr>
          <w:rFonts w:asciiTheme="minorHAnsi" w:hAnsiTheme="minorHAnsi" w:cstheme="minorHAnsi"/>
          <w:b/>
          <w:bCs/>
          <w:sz w:val="24"/>
          <w:szCs w:val="24"/>
          <w:lang w:val="en"/>
        </w:rPr>
        <w:t xml:space="preserve"> Managed</w:t>
      </w:r>
      <w:r w:rsidRPr="0044534D">
        <w:rPr>
          <w:rFonts w:asciiTheme="minorHAnsi" w:hAnsiTheme="minorHAnsi" w:cstheme="minorHAnsi"/>
          <w:b/>
          <w:bCs/>
          <w:sz w:val="24"/>
          <w:szCs w:val="24"/>
          <w:lang w:val="en"/>
        </w:rPr>
        <w:t xml:space="preserve">, and </w:t>
      </w:r>
      <w:r w:rsidR="007C751C">
        <w:rPr>
          <w:rFonts w:asciiTheme="minorHAnsi" w:hAnsiTheme="minorHAnsi" w:cstheme="minorHAnsi"/>
          <w:b/>
          <w:bCs/>
          <w:sz w:val="24"/>
          <w:szCs w:val="24"/>
          <w:lang w:val="en"/>
        </w:rPr>
        <w:t>M</w:t>
      </w:r>
      <w:r w:rsidRPr="0044534D">
        <w:rPr>
          <w:rFonts w:asciiTheme="minorHAnsi" w:hAnsiTheme="minorHAnsi" w:cstheme="minorHAnsi"/>
          <w:b/>
          <w:bCs/>
          <w:sz w:val="24"/>
          <w:szCs w:val="24"/>
          <w:lang w:val="en"/>
        </w:rPr>
        <w:t xml:space="preserve">aintained the </w:t>
      </w:r>
      <w:r w:rsidR="007C751C">
        <w:rPr>
          <w:rFonts w:asciiTheme="minorHAnsi" w:hAnsiTheme="minorHAnsi" w:cstheme="minorHAnsi"/>
          <w:b/>
          <w:bCs/>
          <w:sz w:val="24"/>
          <w:szCs w:val="24"/>
          <w:lang w:val="en"/>
        </w:rPr>
        <w:t xml:space="preserve">Managing Inventory </w:t>
      </w:r>
      <w:r w:rsidR="00F02B87">
        <w:rPr>
          <w:rFonts w:asciiTheme="minorHAnsi" w:hAnsiTheme="minorHAnsi" w:cstheme="minorHAnsi"/>
          <w:b/>
          <w:bCs/>
          <w:sz w:val="24"/>
          <w:szCs w:val="24"/>
          <w:lang w:val="en"/>
        </w:rPr>
        <w:t>level, Organizing</w:t>
      </w:r>
      <w:r w:rsidR="007C751C">
        <w:rPr>
          <w:rFonts w:asciiTheme="minorHAnsi" w:hAnsiTheme="minorHAnsi" w:cstheme="minorHAnsi"/>
          <w:b/>
          <w:bCs/>
          <w:sz w:val="24"/>
          <w:szCs w:val="24"/>
          <w:lang w:val="en"/>
        </w:rPr>
        <w:t xml:space="preserve"> and Maintaining stock,</w:t>
      </w:r>
      <w:r w:rsidRPr="0044534D">
        <w:rPr>
          <w:rFonts w:asciiTheme="minorHAnsi" w:hAnsiTheme="minorHAnsi" w:cstheme="minorHAnsi"/>
          <w:b/>
          <w:bCs/>
          <w:sz w:val="24"/>
          <w:szCs w:val="24"/>
          <w:lang w:val="en"/>
        </w:rPr>
        <w:t xml:space="preserve"> </w:t>
      </w:r>
      <w:r w:rsidR="007C751C">
        <w:rPr>
          <w:rFonts w:asciiTheme="minorHAnsi" w:hAnsiTheme="minorHAnsi" w:cstheme="minorHAnsi"/>
          <w:b/>
          <w:bCs/>
          <w:sz w:val="24"/>
          <w:szCs w:val="24"/>
          <w:lang w:val="en"/>
        </w:rPr>
        <w:t>Receiving and Dispatching Goods, Keeping Records of Transactions and Ensuring the Smooth Operation OF a Warehouse.</w:t>
      </w:r>
    </w:p>
    <w:p w14:paraId="11BDB0CD" w14:textId="2F04E9F2" w:rsidR="0044534D" w:rsidRDefault="00000000" w:rsidP="0044534D">
      <w:pPr>
        <w:rPr>
          <w:rFonts w:asciiTheme="minorHAnsi" w:hAnsiTheme="minorHAnsi" w:cstheme="minorHAnsi"/>
          <w:b/>
          <w:bCs/>
          <w:sz w:val="24"/>
          <w:szCs w:val="24"/>
          <w:lang w:val="en"/>
        </w:rPr>
      </w:pPr>
      <w:r>
        <w:pict w14:anchorId="3B75E0C8">
          <v:group id="_x0000_s1060" style="position:absolute;margin-left:62.65pt;margin-top:459.05pt;width:535.5pt;height:24.55pt;z-index:-251659776;mso-position-horizontal-relative:page;mso-position-vertical-relative:page" coordorigin="884,8471" coordsize="10710,491">
            <v:shape id="_x0000_s1062" style="position:absolute;left:904;top:8491;width:10670;height:451" coordorigin="904,8491" coordsize="10670,451" path="m11574,8491r-10670,l904,8942r10670,l11574,8491xe" fillcolor="#b5b5b5" stroked="f">
              <v:path arrowok="t"/>
            </v:shape>
            <v:shape id="_x0000_s1061" type="#_x0000_t75" style="position:absolute;left:902;top:8491;width:10670;height:451">
              <v:imagedata r:id="rId10" o:title=""/>
            </v:shape>
            <w10:wrap anchorx="page" anchory="page"/>
          </v:group>
        </w:pict>
      </w:r>
    </w:p>
    <w:p w14:paraId="1CA8A723" w14:textId="1BF69B98" w:rsidR="0044534D" w:rsidRPr="00A1236E" w:rsidRDefault="0044534D" w:rsidP="002B04CD">
      <w:pPr>
        <w:tabs>
          <w:tab w:val="left" w:pos="4785"/>
        </w:tabs>
        <w:jc w:val="center"/>
        <w:rPr>
          <w:rFonts w:ascii="Arial" w:hAnsi="Arial" w:cs="Arial"/>
          <w:b/>
          <w:bCs/>
          <w:sz w:val="22"/>
          <w:szCs w:val="22"/>
          <w:lang w:val="en"/>
        </w:rPr>
      </w:pPr>
      <w:r w:rsidRPr="00A1236E">
        <w:rPr>
          <w:rFonts w:ascii="Arial" w:hAnsi="Arial" w:cs="Arial"/>
          <w:b/>
          <w:bCs/>
          <w:sz w:val="22"/>
          <w:szCs w:val="22"/>
          <w:lang w:val="en"/>
        </w:rPr>
        <w:t>A</w:t>
      </w:r>
      <w:r w:rsidR="002B04CD">
        <w:rPr>
          <w:rFonts w:ascii="Arial" w:hAnsi="Arial" w:cs="Arial"/>
          <w:b/>
          <w:bCs/>
          <w:sz w:val="22"/>
          <w:szCs w:val="22"/>
          <w:lang w:val="en"/>
        </w:rPr>
        <w:t>CADEMIC PROFILE</w:t>
      </w:r>
    </w:p>
    <w:p w14:paraId="3A6B8DBF" w14:textId="77777777" w:rsidR="0044534D" w:rsidRDefault="0044534D" w:rsidP="0044534D">
      <w:pPr>
        <w:rPr>
          <w:rFonts w:asciiTheme="minorHAnsi" w:hAnsiTheme="minorHAnsi" w:cstheme="minorHAnsi"/>
          <w:b/>
          <w:bCs/>
          <w:sz w:val="24"/>
          <w:szCs w:val="24"/>
          <w:lang w:val="en"/>
        </w:rPr>
      </w:pPr>
    </w:p>
    <w:p w14:paraId="16AA8F25" w14:textId="77777777" w:rsidR="0044534D" w:rsidRDefault="0044534D" w:rsidP="0044534D">
      <w:pPr>
        <w:rPr>
          <w:rFonts w:asciiTheme="minorHAnsi" w:hAnsiTheme="minorHAnsi" w:cstheme="minorHAnsi"/>
          <w:b/>
          <w:bCs/>
          <w:sz w:val="24"/>
          <w:szCs w:val="24"/>
          <w:lang w:val="en"/>
        </w:rPr>
      </w:pPr>
    </w:p>
    <w:p w14:paraId="7A3F8E9F" w14:textId="77777777" w:rsidR="003513C4" w:rsidRDefault="003513C4">
      <w:pPr>
        <w:spacing w:before="11" w:line="200" w:lineRule="exact"/>
        <w:sectPr w:rsidR="003513C4">
          <w:type w:val="continuous"/>
          <w:pgSz w:w="12240" w:h="15840"/>
          <w:pgMar w:top="1360" w:right="380" w:bottom="0" w:left="900" w:header="720" w:footer="720" w:gutter="0"/>
          <w:cols w:space="720"/>
        </w:sectPr>
      </w:pPr>
    </w:p>
    <w:p w14:paraId="734F5AE7" w14:textId="77777777" w:rsidR="003513C4" w:rsidRDefault="003513C4" w:rsidP="00C77BAE">
      <w:pPr>
        <w:spacing w:before="17"/>
        <w:jc w:val="both"/>
        <w:rPr>
          <w:sz w:val="26"/>
          <w:szCs w:val="26"/>
        </w:rPr>
      </w:pPr>
    </w:p>
    <w:p w14:paraId="465F348C" w14:textId="77777777" w:rsidR="003513C4" w:rsidRDefault="00000000" w:rsidP="00C77BAE">
      <w:pPr>
        <w:ind w:left="1467" w:right="-53"/>
        <w:jc w:val="both"/>
        <w:rPr>
          <w:rFonts w:ascii="Arial" w:eastAsia="Arial" w:hAnsi="Arial" w:cs="Arial"/>
          <w:sz w:val="22"/>
          <w:szCs w:val="22"/>
        </w:rPr>
      </w:pPr>
      <w:r>
        <w:rPr>
          <w:rFonts w:ascii="Arial" w:eastAsia="Arial" w:hAnsi="Arial" w:cs="Arial"/>
          <w:b/>
          <w:sz w:val="22"/>
          <w:szCs w:val="22"/>
        </w:rPr>
        <w:t>COURSE                               INSTITUTE</w:t>
      </w:r>
    </w:p>
    <w:p w14:paraId="2AE81557" w14:textId="00EBDCF7" w:rsidR="003513C4" w:rsidRDefault="00000000" w:rsidP="00A22F54">
      <w:pPr>
        <w:spacing w:before="37"/>
        <w:jc w:val="center"/>
        <w:rPr>
          <w:rFonts w:ascii="Arial" w:eastAsia="Arial" w:hAnsi="Arial" w:cs="Arial"/>
          <w:sz w:val="22"/>
          <w:szCs w:val="22"/>
        </w:rPr>
        <w:sectPr w:rsidR="003513C4">
          <w:type w:val="continuous"/>
          <w:pgSz w:w="12240" w:h="15840"/>
          <w:pgMar w:top="1360" w:right="380" w:bottom="0" w:left="900" w:header="720" w:footer="720" w:gutter="0"/>
          <w:cols w:num="3" w:space="720" w:equalWidth="0">
            <w:col w:w="5427" w:space="1404"/>
            <w:col w:w="978" w:space="1092"/>
            <w:col w:w="2059"/>
          </w:cols>
        </w:sectPr>
      </w:pPr>
      <w:r>
        <w:br w:type="column"/>
      </w:r>
      <w:r>
        <w:rPr>
          <w:rFonts w:ascii="Arial" w:eastAsia="Arial" w:hAnsi="Arial" w:cs="Arial"/>
          <w:b/>
          <w:sz w:val="22"/>
          <w:szCs w:val="22"/>
        </w:rPr>
        <w:t>Y</w:t>
      </w:r>
      <w:r w:rsidR="00C77BAE">
        <w:rPr>
          <w:rFonts w:ascii="Arial" w:eastAsia="Arial" w:hAnsi="Arial" w:cs="Arial"/>
          <w:b/>
          <w:sz w:val="22"/>
          <w:szCs w:val="22"/>
        </w:rPr>
        <w:t>EAR</w:t>
      </w:r>
    </w:p>
    <w:p w14:paraId="1E36D2A9" w14:textId="48B219FF" w:rsidR="003513C4" w:rsidRDefault="00000000">
      <w:pPr>
        <w:spacing w:before="38" w:line="240" w:lineRule="exact"/>
        <w:ind w:left="1731"/>
        <w:rPr>
          <w:rFonts w:ascii="Georgia" w:eastAsia="Georgia" w:hAnsi="Georgia" w:cs="Georgia"/>
          <w:sz w:val="22"/>
          <w:szCs w:val="22"/>
        </w:rPr>
      </w:pPr>
      <w:r>
        <w:rPr>
          <w:rFonts w:ascii="Georgia" w:eastAsia="Georgia" w:hAnsi="Georgia" w:cs="Georgia"/>
          <w:position w:val="-1"/>
          <w:sz w:val="22"/>
          <w:szCs w:val="22"/>
        </w:rPr>
        <w:t xml:space="preserve">Inter                          D B College </w:t>
      </w:r>
      <w:r w:rsidR="0044534D">
        <w:rPr>
          <w:rFonts w:ascii="Georgia" w:eastAsia="Georgia" w:hAnsi="Georgia" w:cs="Georgia"/>
          <w:position w:val="-1"/>
          <w:sz w:val="22"/>
          <w:szCs w:val="22"/>
        </w:rPr>
        <w:t>Jayanagar</w:t>
      </w:r>
      <w:r>
        <w:rPr>
          <w:rFonts w:ascii="Georgia" w:eastAsia="Georgia" w:hAnsi="Georgia" w:cs="Georgia"/>
          <w:position w:val="-1"/>
          <w:sz w:val="22"/>
          <w:szCs w:val="22"/>
        </w:rPr>
        <w:t xml:space="preserve"> India             2021                                     </w:t>
      </w:r>
    </w:p>
    <w:p w14:paraId="383C6ED8" w14:textId="77777777" w:rsidR="003513C4" w:rsidRDefault="003513C4">
      <w:pPr>
        <w:spacing w:line="200" w:lineRule="exact"/>
      </w:pPr>
    </w:p>
    <w:p w14:paraId="017518F5" w14:textId="77777777" w:rsidR="003513C4" w:rsidRDefault="003513C4">
      <w:pPr>
        <w:spacing w:line="200" w:lineRule="exact"/>
      </w:pPr>
    </w:p>
    <w:p w14:paraId="044B233C" w14:textId="77777777" w:rsidR="003513C4" w:rsidRDefault="003513C4">
      <w:pPr>
        <w:spacing w:before="1" w:line="240" w:lineRule="exact"/>
        <w:rPr>
          <w:sz w:val="24"/>
          <w:szCs w:val="24"/>
        </w:rPr>
        <w:sectPr w:rsidR="003513C4">
          <w:type w:val="continuous"/>
          <w:pgSz w:w="12240" w:h="15840"/>
          <w:pgMar w:top="1360" w:right="380" w:bottom="0" w:left="900" w:header="720" w:footer="720" w:gutter="0"/>
          <w:cols w:space="720"/>
        </w:sectPr>
      </w:pPr>
    </w:p>
    <w:p w14:paraId="51935910" w14:textId="77777777" w:rsidR="003513C4" w:rsidRDefault="00000000">
      <w:pPr>
        <w:tabs>
          <w:tab w:val="left" w:pos="3560"/>
        </w:tabs>
        <w:spacing w:before="40" w:line="240" w:lineRule="exact"/>
        <w:ind w:left="3580" w:right="-37" w:hanging="1863"/>
        <w:rPr>
          <w:rFonts w:ascii="Georgia" w:eastAsia="Georgia" w:hAnsi="Georgia" w:cs="Georgia"/>
          <w:sz w:val="22"/>
          <w:szCs w:val="22"/>
        </w:rPr>
      </w:pPr>
      <w:r>
        <w:rPr>
          <w:rFonts w:ascii="Georgia" w:eastAsia="Georgia" w:hAnsi="Georgia" w:cs="Georgia"/>
          <w:sz w:val="22"/>
          <w:szCs w:val="22"/>
        </w:rPr>
        <w:t>SSC</w:t>
      </w:r>
      <w:r>
        <w:rPr>
          <w:rFonts w:ascii="Georgia" w:eastAsia="Georgia" w:hAnsi="Georgia" w:cs="Georgia"/>
          <w:sz w:val="22"/>
          <w:szCs w:val="22"/>
        </w:rPr>
        <w:tab/>
        <w:t>B K S HIGH SCHOOL JATULIYA</w:t>
      </w:r>
    </w:p>
    <w:p w14:paraId="1CCC9CDB" w14:textId="10C88F06" w:rsidR="003513C4" w:rsidRDefault="00000000">
      <w:pPr>
        <w:spacing w:before="38"/>
        <w:rPr>
          <w:rFonts w:ascii="Georgia" w:eastAsia="Georgia" w:hAnsi="Georgia" w:cs="Georgia"/>
          <w:sz w:val="22"/>
          <w:szCs w:val="22"/>
        </w:rPr>
        <w:sectPr w:rsidR="003513C4">
          <w:type w:val="continuous"/>
          <w:pgSz w:w="12240" w:h="15840"/>
          <w:pgMar w:top="1360" w:right="380" w:bottom="0" w:left="900" w:header="720" w:footer="720" w:gutter="0"/>
          <w:cols w:num="2" w:space="720" w:equalWidth="0">
            <w:col w:w="5732" w:space="1353"/>
            <w:col w:w="3875"/>
          </w:cols>
        </w:sectPr>
      </w:pPr>
      <w:r>
        <w:br w:type="column"/>
      </w:r>
      <w:r>
        <w:rPr>
          <w:rFonts w:ascii="Georgia" w:eastAsia="Georgia" w:hAnsi="Georgia" w:cs="Georgia"/>
          <w:sz w:val="22"/>
          <w:szCs w:val="22"/>
        </w:rPr>
        <w:t xml:space="preserve">2018                                     </w:t>
      </w:r>
    </w:p>
    <w:p w14:paraId="70AA3035" w14:textId="75F951B1" w:rsidR="003513C4" w:rsidRDefault="00000000">
      <w:pPr>
        <w:spacing w:before="7" w:line="100" w:lineRule="exact"/>
        <w:rPr>
          <w:sz w:val="10"/>
          <w:szCs w:val="10"/>
        </w:rPr>
      </w:pPr>
      <w:r>
        <w:pict w14:anchorId="63A491AF">
          <v:group id="_x0000_s1063" style="position:absolute;margin-left:75pt;margin-top:791.9pt;width:528pt;height:0;z-index:-251658752;mso-position-horizontal-relative:page;mso-position-vertical-relative:page" coordorigin="1500,15838" coordsize="10560,0">
            <v:shape id="_x0000_s1064" style="position:absolute;left:1500;top:15838;width:10560;height:0" coordorigin="1500,15838" coordsize="10560,0" path="m1500,15838r10560,e" filled="f" strokecolor="#b5b5b5" strokeweight=".1229mm">
              <v:path arrowok="t"/>
            </v:shape>
            <w10:wrap anchorx="page" anchory="page"/>
          </v:group>
        </w:pict>
      </w:r>
      <w:r>
        <w:pict w14:anchorId="2C3F92DE">
          <v:group id="_x0000_s1034" style="position:absolute;margin-left:71.25pt;margin-top:488.75pt;width:527.6pt;height:142.45pt;z-index:-251662848;mso-position-horizontal-relative:page;mso-position-vertical-relative:page" coordorigin="1425,9775" coordsize="10552,2849">
            <v:shape id="_x0000_s1055" style="position:absolute;left:1436;top:9785;width:2924;height:0" coordorigin="1436,9785" coordsize="2924,0" path="m1436,9785r2924,e" filled="f" strokecolor="#bebebe" strokeweight=".58pt">
              <v:path arrowok="t"/>
            </v:shape>
            <v:shape id="_x0000_s1054" style="position:absolute;left:4369;top:9785;width:2929;height:0" coordorigin="4369,9785" coordsize="2929,0" path="m4369,9785r2930,e" filled="f" strokecolor="#bebebe" strokeweight=".58pt">
              <v:path arrowok="t"/>
            </v:shape>
            <v:shape id="_x0000_s1053" style="position:absolute;left:7308;top:9785;width:1954;height:0" coordorigin="7308,9785" coordsize="1954,0" path="m7308,9785r1954,e" filled="f" strokecolor="#bebebe" strokeweight=".58pt">
              <v:path arrowok="t"/>
            </v:shape>
            <v:shape id="_x0000_s1052" style="position:absolute;left:9272;top:9785;width:2694;height:0" coordorigin="9272,9785" coordsize="2694,0" path="m9272,9785r2694,e" filled="f" strokecolor="#bebebe" strokeweight=".58pt">
              <v:path arrowok="t"/>
            </v:shape>
            <v:shape id="_x0000_s1051" style="position:absolute;left:1436;top:10774;width:2924;height:0" coordorigin="1436,10774" coordsize="2924,0" path="m1436,10774r2924,e" filled="f" strokecolor="#bebebe" strokeweight=".20464mm">
              <v:path arrowok="t"/>
            </v:shape>
            <v:shape id="_x0000_s1050" style="position:absolute;left:4369;top:10774;width:2929;height:0" coordorigin="4369,10774" coordsize="2929,0" path="m4369,10774r2930,e" filled="f" strokecolor="#bebebe" strokeweight=".20464mm">
              <v:path arrowok="t"/>
            </v:shape>
            <v:shape id="_x0000_s1049" style="position:absolute;left:7308;top:10774;width:1954;height:0" coordorigin="7308,10774" coordsize="1954,0" path="m7308,10774r1954,e" filled="f" strokecolor="#bebebe" strokeweight=".20464mm">
              <v:path arrowok="t"/>
            </v:shape>
            <v:shape id="_x0000_s1048" style="position:absolute;left:9272;top:10774;width:2694;height:0" coordorigin="9272,10774" coordsize="2694,0" path="m9272,10774r2694,e" filled="f" strokecolor="#bebebe" strokeweight=".20464mm">
              <v:path arrowok="t"/>
            </v:shape>
            <v:shape id="_x0000_s1047" style="position:absolute;left:1436;top:11696;width:2924;height:0" coordorigin="1436,11696" coordsize="2924,0" path="m1436,11696r2924,e" filled="f" strokecolor="#bebebe" strokeweight=".20464mm">
              <v:path arrowok="t"/>
            </v:shape>
            <v:shape id="_x0000_s1046" style="position:absolute;left:4369;top:11696;width:2929;height:0" coordorigin="4369,11696" coordsize="2929,0" path="m4369,11696r2930,e" filled="f" strokecolor="#bebebe" strokeweight=".20464mm">
              <v:path arrowok="t"/>
            </v:shape>
            <v:shape id="_x0000_s1045" style="position:absolute;left:7308;top:11696;width:1954;height:0" coordorigin="7308,11696" coordsize="1954,0" path="m7308,11696r1954,e" filled="f" strokecolor="#bebebe" strokeweight=".20464mm">
              <v:path arrowok="t"/>
            </v:shape>
            <v:shape id="_x0000_s1044" style="position:absolute;left:9272;top:11696;width:2694;height:0" coordorigin="9272,11696" coordsize="2694,0" path="m9272,11696r2694,e" filled="f" strokecolor="#bebebe" strokeweight=".20464mm">
              <v:path arrowok="t"/>
            </v:shape>
            <v:shape id="_x0000_s1043" style="position:absolute;left:1431;top:9780;width:0;height:2838" coordorigin="1431,9780" coordsize="0,2838" path="m1431,9780r,2838e" filled="f" strokecolor="#bebebe" strokeweight=".58pt">
              <v:path arrowok="t"/>
            </v:shape>
            <v:shape id="_x0000_s1042" style="position:absolute;left:1436;top:12613;width:2924;height:0" coordorigin="1436,12613" coordsize="2924,0" path="m1436,12613r2924,e" filled="f" strokecolor="#bebebe" strokeweight=".58pt">
              <v:path arrowok="t"/>
            </v:shape>
            <v:shape id="_x0000_s1041" style="position:absolute;left:4365;top:9780;width:0;height:2838" coordorigin="4365,9780" coordsize="0,2838" path="m4365,9780r,2838e" filled="f" strokecolor="#bebebe" strokeweight=".58pt">
              <v:path arrowok="t"/>
            </v:shape>
            <v:shape id="_x0000_s1040" style="position:absolute;left:4369;top:12613;width:2929;height:0" coordorigin="4369,12613" coordsize="2929,0" path="m4369,12613r2930,e" filled="f" strokecolor="#bebebe" strokeweight=".58pt">
              <v:path arrowok="t"/>
            </v:shape>
            <v:shape id="_x0000_s1039" style="position:absolute;left:7304;top:9780;width:0;height:2838" coordorigin="7304,9780" coordsize="0,2838" path="m7304,9780r,2838e" filled="f" strokecolor="#bebebe" strokeweight=".58pt">
              <v:path arrowok="t"/>
            </v:shape>
            <v:shape id="_x0000_s1038" style="position:absolute;left:7308;top:12613;width:1954;height:0" coordorigin="7308,12613" coordsize="1954,0" path="m7308,12613r1954,e" filled="f" strokecolor="#bebebe" strokeweight=".58pt">
              <v:path arrowok="t"/>
            </v:shape>
            <v:shape id="_x0000_s1037" style="position:absolute;left:9267;top:9780;width:0;height:2838" coordorigin="9267,9780" coordsize="0,2838" path="m9267,9780r,2838e" filled="f" strokecolor="#bebebe" strokeweight=".58pt">
              <v:path arrowok="t"/>
            </v:shape>
            <v:shape id="_x0000_s1036" style="position:absolute;left:9272;top:12613;width:2694;height:0" coordorigin="9272,12613" coordsize="2694,0" path="m9272,12613r2694,e" filled="f" strokecolor="#bebebe" strokeweight=".58pt">
              <v:path arrowok="t"/>
            </v:shape>
            <v:shape id="_x0000_s1035" style="position:absolute;left:11971;top:9780;width:0;height:2838" coordorigin="11971,9780" coordsize="0,2838" path="m11971,9780r,2838e" filled="f" strokecolor="#bebebe" strokeweight=".58pt">
              <v:path arrowok="t"/>
            </v:shape>
            <w10:wrap anchorx="page" anchory="page"/>
          </v:group>
        </w:pict>
      </w:r>
    </w:p>
    <w:p w14:paraId="4C08595D" w14:textId="64253458" w:rsidR="003513C4" w:rsidRDefault="00F02B87">
      <w:pPr>
        <w:spacing w:line="200" w:lineRule="exact"/>
      </w:pPr>
      <w:r>
        <w:rPr>
          <w:noProof/>
        </w:rPr>
        <mc:AlternateContent>
          <mc:Choice Requires="wpg">
            <w:drawing>
              <wp:anchor distT="0" distB="0" distL="114300" distR="114300" simplePos="0" relativeHeight="251664896" behindDoc="1" locked="0" layoutInCell="1" allowOverlap="1" wp14:anchorId="3B75E0C8" wp14:editId="21893BE9">
                <wp:simplePos x="0" y="0"/>
                <wp:positionH relativeFrom="margin">
                  <wp:posOffset>-226695</wp:posOffset>
                </wp:positionH>
                <wp:positionV relativeFrom="page">
                  <wp:posOffset>8070850</wp:posOffset>
                </wp:positionV>
                <wp:extent cx="7195820" cy="334010"/>
                <wp:effectExtent l="0" t="0" r="5080" b="0"/>
                <wp:wrapNone/>
                <wp:docPr id="39272553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5820" cy="334010"/>
                          <a:chOff x="242" y="8491"/>
                          <a:chExt cx="11332" cy="526"/>
                        </a:xfrm>
                      </wpg:grpSpPr>
                      <wps:wsp>
                        <wps:cNvPr id="1039848080" name="Freeform 57"/>
                        <wps:cNvSpPr>
                          <a:spLocks/>
                        </wps:cNvSpPr>
                        <wps:spPr bwMode="auto">
                          <a:xfrm>
                            <a:off x="904" y="8491"/>
                            <a:ext cx="10670" cy="451"/>
                          </a:xfrm>
                          <a:custGeom>
                            <a:avLst/>
                            <a:gdLst>
                              <a:gd name="T0" fmla="+- 0 11574 904"/>
                              <a:gd name="T1" fmla="*/ T0 w 10670"/>
                              <a:gd name="T2" fmla="+- 0 8491 8491"/>
                              <a:gd name="T3" fmla="*/ 8491 h 451"/>
                              <a:gd name="T4" fmla="+- 0 904 904"/>
                              <a:gd name="T5" fmla="*/ T4 w 10670"/>
                              <a:gd name="T6" fmla="+- 0 8491 8491"/>
                              <a:gd name="T7" fmla="*/ 8491 h 451"/>
                              <a:gd name="T8" fmla="+- 0 904 904"/>
                              <a:gd name="T9" fmla="*/ T8 w 10670"/>
                              <a:gd name="T10" fmla="+- 0 8942 8491"/>
                              <a:gd name="T11" fmla="*/ 8942 h 451"/>
                              <a:gd name="T12" fmla="+- 0 11574 904"/>
                              <a:gd name="T13" fmla="*/ T12 w 10670"/>
                              <a:gd name="T14" fmla="+- 0 8942 8491"/>
                              <a:gd name="T15" fmla="*/ 8942 h 451"/>
                              <a:gd name="T16" fmla="+- 0 11574 904"/>
                              <a:gd name="T17" fmla="*/ T16 w 10670"/>
                              <a:gd name="T18" fmla="+- 0 8491 8491"/>
                              <a:gd name="T19" fmla="*/ 8491 h 451"/>
                            </a:gdLst>
                            <a:ahLst/>
                            <a:cxnLst>
                              <a:cxn ang="0">
                                <a:pos x="T1" y="T3"/>
                              </a:cxn>
                              <a:cxn ang="0">
                                <a:pos x="T5" y="T7"/>
                              </a:cxn>
                              <a:cxn ang="0">
                                <a:pos x="T9" y="T11"/>
                              </a:cxn>
                              <a:cxn ang="0">
                                <a:pos x="T13" y="T15"/>
                              </a:cxn>
                              <a:cxn ang="0">
                                <a:pos x="T17" y="T19"/>
                              </a:cxn>
                            </a:cxnLst>
                            <a:rect l="0" t="0" r="r" b="b"/>
                            <a:pathLst>
                              <a:path w="10670" h="451">
                                <a:moveTo>
                                  <a:pt x="10670" y="0"/>
                                </a:moveTo>
                                <a:lnTo>
                                  <a:pt x="0" y="0"/>
                                </a:lnTo>
                                <a:lnTo>
                                  <a:pt x="0" y="451"/>
                                </a:lnTo>
                                <a:lnTo>
                                  <a:pt x="10670" y="451"/>
                                </a:lnTo>
                                <a:lnTo>
                                  <a:pt x="10670" y="0"/>
                                </a:lnTo>
                                <a:close/>
                              </a:path>
                            </a:pathLst>
                          </a:custGeom>
                          <a:solidFill>
                            <a:srgbClr val="B5B5B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682822206" name="Picture 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42" y="8566"/>
                            <a:ext cx="10670" cy="45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ABD8299" id="Group 3" o:spid="_x0000_s1026" style="position:absolute;margin-left:-17.85pt;margin-top:635.5pt;width:566.6pt;height:26.3pt;z-index:-251651584;mso-position-horizontal-relative:margin;mso-position-vertical-relative:page" coordorigin="242,8491" coordsize="11332,5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">
                <v:shape id="Freeform 57" o:spid="_x0000_s1027" style="position:absolute;left:904;top:8491;width:10670;height:451;visibility:visible;mso-wrap-style:square;v-text-anchor:top" coordsize="1067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" path="m10670,l,,,451r10670,l10670,xe" fillcolor="#b5b5b5" stroked="f">
                  <v:path arrowok="t" o:connecttype="custom" o:connectlocs="10670,8491;0,8491;0,8942;10670,8942;10670,8491" o:connectangles="0,0,0,0,0"/>
                </v:shape>
                <v:shape id="Picture 58" o:spid="_x0000_s1028" type="#_x0000_t75" style="position:absolute;left:242;top:8566;width:10670;height: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">
                  <v:imagedata r:id="rId12" o:title=""/>
                </v:shape>
                <w10:wrap anchorx="margin" anchory="page"/>
              </v:group>
            </w:pict>
          </mc:Fallback>
        </mc:AlternateContent>
      </w:r>
    </w:p>
    <w:p w14:paraId="77592537" w14:textId="40AAD92F" w:rsidR="003513C4" w:rsidRDefault="003513C4">
      <w:pPr>
        <w:spacing w:line="200" w:lineRule="exact"/>
      </w:pPr>
    </w:p>
    <w:p w14:paraId="66986EB4" w14:textId="0F6E1991" w:rsidR="00F02B87" w:rsidRPr="002B04CD" w:rsidRDefault="00F02B87" w:rsidP="00F02B87">
      <w:pPr>
        <w:tabs>
          <w:tab w:val="center" w:pos="5480"/>
          <w:tab w:val="left" w:pos="7125"/>
        </w:tabs>
        <w:spacing w:line="200" w:lineRule="exact"/>
        <w:rPr>
          <w:rFonts w:ascii="Arial" w:hAnsi="Arial" w:cs="Arial"/>
          <w:b/>
          <w:bCs/>
          <w:sz w:val="22"/>
          <w:szCs w:val="22"/>
        </w:rPr>
      </w:pPr>
      <w:r>
        <w:rPr>
          <w:rFonts w:ascii="Arial" w:hAnsi="Arial" w:cs="Arial"/>
          <w:b/>
          <w:bCs/>
          <w:sz w:val="22"/>
          <w:szCs w:val="22"/>
        </w:rPr>
        <w:tab/>
      </w:r>
      <w:r w:rsidRPr="002B04CD">
        <w:rPr>
          <w:rFonts w:ascii="Arial" w:hAnsi="Arial" w:cs="Arial"/>
          <w:b/>
          <w:bCs/>
          <w:sz w:val="22"/>
          <w:szCs w:val="22"/>
        </w:rPr>
        <w:t>TECHNICAL PROFILE</w:t>
      </w:r>
      <w:r>
        <w:rPr>
          <w:rFonts w:ascii="Arial" w:hAnsi="Arial" w:cs="Arial"/>
          <w:b/>
          <w:bCs/>
          <w:sz w:val="22"/>
          <w:szCs w:val="22"/>
        </w:rPr>
        <w:tab/>
      </w:r>
    </w:p>
    <w:p w14:paraId="31F5A66B" w14:textId="2ED46123" w:rsidR="003513C4" w:rsidRPr="00F02B87" w:rsidRDefault="003513C4">
      <w:pPr>
        <w:spacing w:line="200" w:lineRule="exact"/>
        <w:rPr>
          <w:b/>
          <w:bCs/>
          <w:sz w:val="24"/>
          <w:szCs w:val="24"/>
        </w:rPr>
      </w:pPr>
    </w:p>
    <w:p w14:paraId="37FE1F07" w14:textId="5BEDB964" w:rsidR="003513C4" w:rsidRPr="00F02B87" w:rsidRDefault="003513C4" w:rsidP="00F02B87">
      <w:pPr>
        <w:spacing w:line="200" w:lineRule="exact"/>
        <w:jc w:val="center"/>
        <w:rPr>
          <w:b/>
          <w:bCs/>
          <w:sz w:val="24"/>
          <w:szCs w:val="24"/>
        </w:rPr>
      </w:pPr>
    </w:p>
    <w:p w14:paraId="2AF92650" w14:textId="72118278" w:rsidR="003513C4" w:rsidRPr="00F02B87" w:rsidRDefault="003513C4">
      <w:pPr>
        <w:spacing w:line="200" w:lineRule="exact"/>
        <w:rPr>
          <w:rFonts w:asciiTheme="minorHAnsi" w:hAnsiTheme="minorHAnsi" w:cstheme="minorHAnsi"/>
          <w:b/>
          <w:bCs/>
          <w:sz w:val="24"/>
          <w:szCs w:val="24"/>
        </w:rPr>
      </w:pPr>
    </w:p>
    <w:p w14:paraId="3DF9B6FC" w14:textId="0E88489C" w:rsidR="002B04CD" w:rsidRPr="00F02B87" w:rsidRDefault="00F02B87">
      <w:pPr>
        <w:spacing w:line="200" w:lineRule="exact"/>
        <w:rPr>
          <w:rFonts w:asciiTheme="minorHAnsi" w:hAnsiTheme="minorHAnsi" w:cstheme="minorHAnsi"/>
          <w:b/>
          <w:bCs/>
          <w:sz w:val="24"/>
          <w:szCs w:val="24"/>
        </w:rPr>
      </w:pPr>
      <w:r>
        <w:rPr>
          <w:rFonts w:asciiTheme="minorHAnsi" w:hAnsiTheme="minorHAnsi" w:cstheme="minorHAnsi"/>
          <w:b/>
          <w:bCs/>
          <w:sz w:val="24"/>
          <w:szCs w:val="24"/>
        </w:rPr>
        <w:t xml:space="preserve">      </w:t>
      </w:r>
      <w:r w:rsidRPr="00F02B87">
        <w:rPr>
          <w:rFonts w:asciiTheme="minorHAnsi" w:hAnsiTheme="minorHAnsi" w:cstheme="minorHAnsi"/>
          <w:b/>
          <w:bCs/>
          <w:sz w:val="24"/>
          <w:szCs w:val="24"/>
        </w:rPr>
        <w:t>Advance MS-Word, Excel, Power Point, Outlook &amp; Internet Knowledge.</w:t>
      </w:r>
    </w:p>
    <w:p w14:paraId="4BE79168" w14:textId="4B7154C5" w:rsidR="002B04CD" w:rsidRDefault="002B04CD">
      <w:pPr>
        <w:spacing w:line="200" w:lineRule="exact"/>
      </w:pPr>
    </w:p>
    <w:p w14:paraId="6C1B628F" w14:textId="77777777" w:rsidR="002B04CD" w:rsidRDefault="002B04CD">
      <w:pPr>
        <w:spacing w:line="200" w:lineRule="exact"/>
      </w:pPr>
    </w:p>
    <w:p w14:paraId="47A90A06" w14:textId="592AA4AB" w:rsidR="002B04CD" w:rsidRDefault="002B04CD">
      <w:pPr>
        <w:spacing w:line="200" w:lineRule="exact"/>
      </w:pPr>
    </w:p>
    <w:p w14:paraId="001A2652" w14:textId="0F02EE14" w:rsidR="002B04CD" w:rsidRDefault="002B04CD">
      <w:pPr>
        <w:spacing w:line="200" w:lineRule="exact"/>
      </w:pPr>
    </w:p>
    <w:p w14:paraId="638895CF" w14:textId="10241790" w:rsidR="002B04CD" w:rsidRDefault="002B04CD">
      <w:pPr>
        <w:spacing w:line="200" w:lineRule="exact"/>
      </w:pPr>
    </w:p>
    <w:p w14:paraId="2644311F" w14:textId="77777777" w:rsidR="002B04CD" w:rsidRDefault="002B04CD">
      <w:pPr>
        <w:spacing w:line="200" w:lineRule="exact"/>
      </w:pPr>
    </w:p>
    <w:p w14:paraId="76E16DF5" w14:textId="77777777" w:rsidR="002B04CD" w:rsidRDefault="002B04CD">
      <w:pPr>
        <w:spacing w:line="200" w:lineRule="exact"/>
      </w:pPr>
    </w:p>
    <w:p w14:paraId="73FF7BFF" w14:textId="77777777" w:rsidR="002B04CD" w:rsidRDefault="002B04CD">
      <w:pPr>
        <w:spacing w:line="200" w:lineRule="exact"/>
      </w:pPr>
    </w:p>
    <w:p w14:paraId="0BD66A94" w14:textId="77777777" w:rsidR="002B04CD" w:rsidRDefault="002B04CD">
      <w:pPr>
        <w:spacing w:line="200" w:lineRule="exact"/>
      </w:pPr>
    </w:p>
    <w:p w14:paraId="53C59C0C" w14:textId="7728EE5A" w:rsidR="002B04CD" w:rsidRDefault="00F02B87" w:rsidP="00A81033">
      <w:pPr>
        <w:spacing w:line="200" w:lineRule="exact"/>
        <w:jc w:val="center"/>
      </w:pPr>
      <w:r>
        <w:rPr>
          <w:noProof/>
        </w:rPr>
        <w:lastRenderedPageBreak/>
        <mc:AlternateContent>
          <mc:Choice Requires="wpg">
            <w:drawing>
              <wp:anchor distT="0" distB="0" distL="114300" distR="114300" simplePos="0" relativeHeight="251663872" behindDoc="1" locked="0" layoutInCell="1" allowOverlap="1" wp14:anchorId="3B75E0C8" wp14:editId="35E87C59">
                <wp:simplePos x="0" y="0"/>
                <wp:positionH relativeFrom="margin">
                  <wp:posOffset>92075</wp:posOffset>
                </wp:positionH>
                <wp:positionV relativeFrom="margin">
                  <wp:align>top</wp:align>
                </wp:positionV>
                <wp:extent cx="6800850" cy="311785"/>
                <wp:effectExtent l="0" t="0" r="0" b="0"/>
                <wp:wrapNone/>
                <wp:docPr id="181744170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0850" cy="311785"/>
                          <a:chOff x="884" y="8471"/>
                          <a:chExt cx="10710" cy="491"/>
                        </a:xfrm>
                      </wpg:grpSpPr>
                      <wps:wsp>
                        <wps:cNvPr id="448541511" name="Freeform 54"/>
                        <wps:cNvSpPr>
                          <a:spLocks/>
                        </wps:cNvSpPr>
                        <wps:spPr bwMode="auto">
                          <a:xfrm>
                            <a:off x="904" y="8491"/>
                            <a:ext cx="10670" cy="451"/>
                          </a:xfrm>
                          <a:custGeom>
                            <a:avLst/>
                            <a:gdLst>
                              <a:gd name="T0" fmla="+- 0 11574 904"/>
                              <a:gd name="T1" fmla="*/ T0 w 10670"/>
                              <a:gd name="T2" fmla="+- 0 8491 8491"/>
                              <a:gd name="T3" fmla="*/ 8491 h 451"/>
                              <a:gd name="T4" fmla="+- 0 904 904"/>
                              <a:gd name="T5" fmla="*/ T4 w 10670"/>
                              <a:gd name="T6" fmla="+- 0 8491 8491"/>
                              <a:gd name="T7" fmla="*/ 8491 h 451"/>
                              <a:gd name="T8" fmla="+- 0 904 904"/>
                              <a:gd name="T9" fmla="*/ T8 w 10670"/>
                              <a:gd name="T10" fmla="+- 0 8942 8491"/>
                              <a:gd name="T11" fmla="*/ 8942 h 451"/>
                              <a:gd name="T12" fmla="+- 0 11574 904"/>
                              <a:gd name="T13" fmla="*/ T12 w 10670"/>
                              <a:gd name="T14" fmla="+- 0 8942 8491"/>
                              <a:gd name="T15" fmla="*/ 8942 h 451"/>
                              <a:gd name="T16" fmla="+- 0 11574 904"/>
                              <a:gd name="T17" fmla="*/ T16 w 10670"/>
                              <a:gd name="T18" fmla="+- 0 8491 8491"/>
                              <a:gd name="T19" fmla="*/ 8491 h 451"/>
                            </a:gdLst>
                            <a:ahLst/>
                            <a:cxnLst>
                              <a:cxn ang="0">
                                <a:pos x="T1" y="T3"/>
                              </a:cxn>
                              <a:cxn ang="0">
                                <a:pos x="T5" y="T7"/>
                              </a:cxn>
                              <a:cxn ang="0">
                                <a:pos x="T9" y="T11"/>
                              </a:cxn>
                              <a:cxn ang="0">
                                <a:pos x="T13" y="T15"/>
                              </a:cxn>
                              <a:cxn ang="0">
                                <a:pos x="T17" y="T19"/>
                              </a:cxn>
                            </a:cxnLst>
                            <a:rect l="0" t="0" r="r" b="b"/>
                            <a:pathLst>
                              <a:path w="10670" h="451">
                                <a:moveTo>
                                  <a:pt x="10670" y="0"/>
                                </a:moveTo>
                                <a:lnTo>
                                  <a:pt x="0" y="0"/>
                                </a:lnTo>
                                <a:lnTo>
                                  <a:pt x="0" y="451"/>
                                </a:lnTo>
                                <a:lnTo>
                                  <a:pt x="10670" y="451"/>
                                </a:lnTo>
                                <a:lnTo>
                                  <a:pt x="10670" y="0"/>
                                </a:lnTo>
                                <a:close/>
                              </a:path>
                            </a:pathLst>
                          </a:custGeom>
                          <a:solidFill>
                            <a:srgbClr val="B5B5B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27806741" name="Picture 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902" y="8491"/>
                            <a:ext cx="10670" cy="45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08C6AB4" id="Group 2" o:spid="_x0000_s1026" style="position:absolute;margin-left:7.25pt;margin-top:0;width:535.5pt;height:24.55pt;z-index:-251652608;mso-position-horizontal-relative:margin;mso-position-vertical:top;mso-position-vertical-relative:margin" coordorigin="884,8471" coordsize="10710,4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">
                <v:shape id="Freeform 54" o:spid="_x0000_s1027" style="position:absolute;left:904;top:8491;width:10670;height:451;visibility:visible;mso-wrap-style:square;v-text-anchor:top" coordsize="1067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" path="m10670,l,,,451r10670,l10670,xe" fillcolor="#b5b5b5" stroked="f">
                  <v:path arrowok="t" o:connecttype="custom" o:connectlocs="10670,8491;0,8491;0,8942;10670,8942;10670,8491" o:connectangles="0,0,0,0,0"/>
                </v:shape>
                <v:shape id="Picture 55" o:spid="_x0000_s1028" type="#_x0000_t75" style="position:absolute;left:902;top:8491;width:10670;height: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">
                  <v:imagedata r:id="rId12" o:title=""/>
                </v:shape>
                <w10:wrap anchorx="margin" anchory="margin"/>
              </v:group>
            </w:pict>
          </mc:Fallback>
        </mc:AlternateContent>
      </w:r>
    </w:p>
    <w:p w14:paraId="27DA6F4E" w14:textId="51E054C0" w:rsidR="003513C4" w:rsidRPr="00F02B87" w:rsidRDefault="00F02B87" w:rsidP="00A81033">
      <w:pPr>
        <w:tabs>
          <w:tab w:val="left" w:pos="3375"/>
        </w:tabs>
        <w:spacing w:line="200" w:lineRule="exact"/>
        <w:jc w:val="center"/>
        <w:rPr>
          <w:rFonts w:ascii="Arial" w:hAnsi="Arial" w:cs="Arial"/>
          <w:b/>
          <w:bCs/>
          <w:sz w:val="22"/>
          <w:szCs w:val="22"/>
        </w:rPr>
      </w:pPr>
      <w:r w:rsidRPr="00F02B87">
        <w:rPr>
          <w:rFonts w:ascii="Arial" w:hAnsi="Arial" w:cs="Arial"/>
          <w:b/>
          <w:bCs/>
          <w:sz w:val="22"/>
          <w:szCs w:val="22"/>
        </w:rPr>
        <w:t>SKILLS AND ABILITIES</w:t>
      </w:r>
    </w:p>
    <w:p w14:paraId="01ECC234" w14:textId="76342384" w:rsidR="003513C4" w:rsidRDefault="003513C4">
      <w:pPr>
        <w:spacing w:line="200" w:lineRule="exact"/>
      </w:pPr>
    </w:p>
    <w:p w14:paraId="0AA68593" w14:textId="142C00D7" w:rsidR="003513C4" w:rsidRDefault="003513C4">
      <w:pPr>
        <w:spacing w:line="200" w:lineRule="exact"/>
      </w:pPr>
    </w:p>
    <w:p w14:paraId="315F037D" w14:textId="32AA25E0" w:rsidR="003513C4" w:rsidRPr="00723F21" w:rsidRDefault="00F02B87" w:rsidP="00F02B87">
      <w:pPr>
        <w:pStyle w:val="ListParagraph"/>
        <w:numPr>
          <w:ilvl w:val="0"/>
          <w:numId w:val="2"/>
        </w:numPr>
        <w:spacing w:line="200" w:lineRule="exact"/>
        <w:rPr>
          <w:rFonts w:asciiTheme="minorHAnsi" w:hAnsiTheme="minorHAnsi" w:cstheme="minorHAnsi"/>
          <w:b/>
          <w:bCs/>
          <w:sz w:val="24"/>
          <w:szCs w:val="24"/>
        </w:rPr>
      </w:pPr>
      <w:r w:rsidRPr="00723F21">
        <w:rPr>
          <w:rFonts w:asciiTheme="minorHAnsi" w:hAnsiTheme="minorHAnsi" w:cstheme="minorHAnsi"/>
          <w:b/>
          <w:bCs/>
          <w:sz w:val="24"/>
          <w:szCs w:val="24"/>
        </w:rPr>
        <w:t>Excellent Communication, Inter &amp; Intra P</w:t>
      </w:r>
      <w:r w:rsidR="00723F21" w:rsidRPr="00723F21">
        <w:rPr>
          <w:rFonts w:asciiTheme="minorHAnsi" w:hAnsiTheme="minorHAnsi" w:cstheme="minorHAnsi"/>
          <w:b/>
          <w:bCs/>
          <w:sz w:val="24"/>
          <w:szCs w:val="24"/>
        </w:rPr>
        <w:t>ersonal</w:t>
      </w:r>
      <w:r w:rsidRPr="00723F21">
        <w:rPr>
          <w:rFonts w:asciiTheme="minorHAnsi" w:hAnsiTheme="minorHAnsi" w:cstheme="minorHAnsi"/>
          <w:b/>
          <w:bCs/>
          <w:sz w:val="24"/>
          <w:szCs w:val="24"/>
        </w:rPr>
        <w:t xml:space="preserve"> Skills.</w:t>
      </w:r>
    </w:p>
    <w:p w14:paraId="7C457277" w14:textId="6E88581A" w:rsidR="00F02B87" w:rsidRPr="00723F21" w:rsidRDefault="00F02B87" w:rsidP="00F02B87">
      <w:pPr>
        <w:pStyle w:val="ListParagraph"/>
        <w:numPr>
          <w:ilvl w:val="0"/>
          <w:numId w:val="2"/>
        </w:numPr>
        <w:spacing w:line="200" w:lineRule="exact"/>
        <w:rPr>
          <w:rFonts w:asciiTheme="minorHAnsi" w:hAnsiTheme="minorHAnsi" w:cstheme="minorHAnsi"/>
          <w:b/>
          <w:bCs/>
          <w:sz w:val="24"/>
          <w:szCs w:val="24"/>
        </w:rPr>
      </w:pPr>
      <w:r w:rsidRPr="00723F21">
        <w:rPr>
          <w:rFonts w:asciiTheme="minorHAnsi" w:hAnsiTheme="minorHAnsi" w:cstheme="minorHAnsi"/>
          <w:b/>
          <w:bCs/>
          <w:sz w:val="24"/>
          <w:szCs w:val="24"/>
        </w:rPr>
        <w:t>Looking to Contribute to the Growth and Development of an Organization.</w:t>
      </w:r>
    </w:p>
    <w:p w14:paraId="13DF7FDC" w14:textId="01B48366" w:rsidR="00F02B87" w:rsidRPr="00723F21" w:rsidRDefault="00F02B87" w:rsidP="00F02B87">
      <w:pPr>
        <w:pStyle w:val="ListParagraph"/>
        <w:numPr>
          <w:ilvl w:val="0"/>
          <w:numId w:val="2"/>
        </w:numPr>
        <w:spacing w:line="200" w:lineRule="exact"/>
        <w:rPr>
          <w:rFonts w:asciiTheme="minorHAnsi" w:hAnsiTheme="minorHAnsi" w:cstheme="minorHAnsi"/>
          <w:b/>
          <w:bCs/>
          <w:sz w:val="24"/>
          <w:szCs w:val="24"/>
        </w:rPr>
      </w:pPr>
      <w:r w:rsidRPr="00723F21">
        <w:rPr>
          <w:rFonts w:asciiTheme="minorHAnsi" w:hAnsiTheme="minorHAnsi" w:cstheme="minorHAnsi"/>
          <w:b/>
          <w:bCs/>
          <w:sz w:val="24"/>
          <w:szCs w:val="24"/>
        </w:rPr>
        <w:t>Dedication and Drive as a Hard-working Individual.</w:t>
      </w:r>
    </w:p>
    <w:p w14:paraId="573D335C" w14:textId="5EF0D291" w:rsidR="00F02B87" w:rsidRPr="00723F21" w:rsidRDefault="00F02B87" w:rsidP="00F02B87">
      <w:pPr>
        <w:pStyle w:val="ListParagraph"/>
        <w:numPr>
          <w:ilvl w:val="0"/>
          <w:numId w:val="2"/>
        </w:numPr>
        <w:spacing w:line="200" w:lineRule="exact"/>
        <w:rPr>
          <w:rFonts w:asciiTheme="minorHAnsi" w:hAnsiTheme="minorHAnsi" w:cstheme="minorHAnsi"/>
          <w:b/>
          <w:bCs/>
          <w:sz w:val="24"/>
          <w:szCs w:val="24"/>
        </w:rPr>
      </w:pPr>
      <w:r w:rsidRPr="00723F21">
        <w:rPr>
          <w:rFonts w:asciiTheme="minorHAnsi" w:hAnsiTheme="minorHAnsi" w:cstheme="minorHAnsi"/>
          <w:b/>
          <w:bCs/>
          <w:sz w:val="24"/>
          <w:szCs w:val="24"/>
        </w:rPr>
        <w:t>Ability to Perform Under Pressure.</w:t>
      </w:r>
    </w:p>
    <w:p w14:paraId="189BF95D" w14:textId="59645DB0" w:rsidR="006C39A1" w:rsidRDefault="00000000" w:rsidP="00616C52">
      <w:pPr>
        <w:spacing w:before="33"/>
        <w:ind w:left="684"/>
        <w:rPr>
          <w:rFonts w:ascii="Georgia" w:eastAsia="Georgia" w:hAnsi="Georgia" w:cs="Georgia"/>
          <w:sz w:val="22"/>
          <w:szCs w:val="22"/>
        </w:rPr>
      </w:pPr>
      <w:r>
        <w:pict w14:anchorId="4149D6B8">
          <v:group id="_x0000_s1026" style="position:absolute;left:0;text-align:left;margin-left:48.65pt;margin-top:162pt;width:543.95pt;height:23.65pt;z-index:-251655680;mso-position-horizontal-relative:page;mso-position-vertical-relative:page" coordorigin="1007,1350" coordsize="10879,473">
            <v:shape id="_x0000_s1028" style="position:absolute;left:1017;top:1360;width:10859;height:453" coordorigin="1017,1360" coordsize="10859,453" path="m11876,1360r-10859,l1017,1813r10859,l11876,1360xe" fillcolor="#b5b5b5" stroked="f">
              <v:path arrowok="t"/>
            </v:shape>
            <v:shape id="_x0000_s1027" type="#_x0000_t75" style="position:absolute;left:1018;top:1358;width:10858;height:456">
              <v:imagedata r:id="rId13" o:title=""/>
            </v:shape>
            <w10:wrap anchorx="page" anchory="page"/>
          </v:group>
        </w:pict>
      </w:r>
    </w:p>
    <w:p w14:paraId="2BDF2A5F" w14:textId="7BA45AC4" w:rsidR="006C39A1" w:rsidRDefault="00E814F4" w:rsidP="00E814F4">
      <w:pPr>
        <w:spacing w:before="33"/>
        <w:ind w:left="684"/>
        <w:jc w:val="center"/>
        <w:rPr>
          <w:rFonts w:ascii="Arial" w:eastAsia="Georgia" w:hAnsi="Arial" w:cs="Arial"/>
          <w:b/>
          <w:bCs/>
          <w:sz w:val="22"/>
          <w:szCs w:val="22"/>
        </w:rPr>
      </w:pPr>
      <w:r w:rsidRPr="00E814F4">
        <w:rPr>
          <w:rFonts w:ascii="Arial" w:eastAsia="Georgia" w:hAnsi="Arial" w:cs="Arial"/>
          <w:b/>
          <w:bCs/>
          <w:sz w:val="22"/>
          <w:szCs w:val="22"/>
        </w:rPr>
        <w:t>PERSONAL DETAILS</w:t>
      </w:r>
    </w:p>
    <w:p w14:paraId="50FB586D" w14:textId="77777777" w:rsidR="00E814F4" w:rsidRPr="00E814F4" w:rsidRDefault="00E814F4" w:rsidP="00E814F4">
      <w:pPr>
        <w:spacing w:before="33"/>
        <w:ind w:left="684"/>
        <w:jc w:val="center"/>
        <w:rPr>
          <w:rFonts w:ascii="Arial" w:eastAsia="Georgia" w:hAnsi="Arial" w:cs="Arial"/>
          <w:b/>
          <w:bCs/>
          <w:sz w:val="22"/>
          <w:szCs w:val="22"/>
        </w:rPr>
      </w:pPr>
    </w:p>
    <w:p w14:paraId="42F51FCD" w14:textId="32BA3064" w:rsidR="00616C52" w:rsidRDefault="00616C52" w:rsidP="00616C52">
      <w:pPr>
        <w:spacing w:before="33"/>
        <w:ind w:left="684"/>
        <w:rPr>
          <w:rFonts w:ascii="Arial" w:eastAsia="Arial" w:hAnsi="Arial" w:cs="Arial"/>
          <w:sz w:val="22"/>
          <w:szCs w:val="22"/>
        </w:rPr>
      </w:pPr>
      <w:r>
        <w:rPr>
          <w:rFonts w:ascii="Georgia" w:eastAsia="Georgia" w:hAnsi="Georgia" w:cs="Georgia"/>
          <w:sz w:val="22"/>
          <w:szCs w:val="22"/>
        </w:rPr>
        <w:t xml:space="preserve">●    </w:t>
      </w:r>
      <w:r>
        <w:rPr>
          <w:rFonts w:ascii="Arial" w:eastAsia="Arial" w:hAnsi="Arial" w:cs="Arial"/>
          <w:b/>
          <w:sz w:val="22"/>
          <w:szCs w:val="22"/>
        </w:rPr>
        <w:t xml:space="preserve">NAME                           </w:t>
      </w:r>
      <w:proofErr w:type="gramStart"/>
      <w:r>
        <w:rPr>
          <w:rFonts w:ascii="Arial" w:eastAsia="Arial" w:hAnsi="Arial" w:cs="Arial"/>
          <w:b/>
          <w:sz w:val="22"/>
          <w:szCs w:val="22"/>
        </w:rPr>
        <w:t xml:space="preserve">  :</w:t>
      </w:r>
      <w:proofErr w:type="gramEnd"/>
      <w:r>
        <w:rPr>
          <w:rFonts w:ascii="Arial" w:eastAsia="Arial" w:hAnsi="Arial" w:cs="Arial"/>
          <w:b/>
          <w:sz w:val="22"/>
          <w:szCs w:val="22"/>
        </w:rPr>
        <w:t xml:space="preserve"> MOHAMMAD AFTAB</w:t>
      </w:r>
    </w:p>
    <w:p w14:paraId="50D1C0EE" w14:textId="77777777" w:rsidR="00616C52" w:rsidRDefault="00616C52" w:rsidP="00616C52">
      <w:pPr>
        <w:spacing w:before="10" w:line="240" w:lineRule="exact"/>
        <w:rPr>
          <w:sz w:val="24"/>
          <w:szCs w:val="24"/>
        </w:rPr>
      </w:pPr>
    </w:p>
    <w:p w14:paraId="19E352EA" w14:textId="77777777" w:rsidR="00616C52" w:rsidRDefault="00616C52" w:rsidP="00616C52">
      <w:pPr>
        <w:ind w:left="684"/>
        <w:rPr>
          <w:rFonts w:ascii="Arial" w:eastAsia="Arial" w:hAnsi="Arial" w:cs="Arial"/>
          <w:sz w:val="22"/>
          <w:szCs w:val="22"/>
        </w:rPr>
      </w:pPr>
      <w:r>
        <w:rPr>
          <w:rFonts w:ascii="Georgia" w:eastAsia="Georgia" w:hAnsi="Georgia" w:cs="Georgia"/>
          <w:sz w:val="22"/>
          <w:szCs w:val="22"/>
        </w:rPr>
        <w:t xml:space="preserve">●    </w:t>
      </w:r>
      <w:r>
        <w:rPr>
          <w:rFonts w:ascii="Arial" w:eastAsia="Arial" w:hAnsi="Arial" w:cs="Arial"/>
          <w:b/>
          <w:sz w:val="22"/>
          <w:szCs w:val="22"/>
        </w:rPr>
        <w:t xml:space="preserve">Father Name                </w:t>
      </w:r>
      <w:proofErr w:type="gramStart"/>
      <w:r>
        <w:rPr>
          <w:rFonts w:ascii="Arial" w:eastAsia="Arial" w:hAnsi="Arial" w:cs="Arial"/>
          <w:b/>
          <w:sz w:val="22"/>
          <w:szCs w:val="22"/>
        </w:rPr>
        <w:t xml:space="preserve">  :</w:t>
      </w:r>
      <w:proofErr w:type="gramEnd"/>
      <w:r>
        <w:rPr>
          <w:rFonts w:ascii="Arial" w:eastAsia="Arial" w:hAnsi="Arial" w:cs="Arial"/>
          <w:b/>
          <w:sz w:val="22"/>
          <w:szCs w:val="22"/>
        </w:rPr>
        <w:t xml:space="preserve"> SHEKH TAIYAB</w:t>
      </w:r>
    </w:p>
    <w:p w14:paraId="40F0966D" w14:textId="77777777" w:rsidR="00616C52" w:rsidRDefault="00616C52" w:rsidP="00616C52">
      <w:pPr>
        <w:spacing w:before="14" w:line="240" w:lineRule="exact"/>
        <w:rPr>
          <w:sz w:val="24"/>
          <w:szCs w:val="24"/>
        </w:rPr>
      </w:pPr>
    </w:p>
    <w:p w14:paraId="68C7AF02" w14:textId="77777777" w:rsidR="00616C52" w:rsidRDefault="00616C52" w:rsidP="00616C52">
      <w:pPr>
        <w:ind w:left="684"/>
        <w:rPr>
          <w:rFonts w:ascii="Arial" w:eastAsia="Arial" w:hAnsi="Arial" w:cs="Arial"/>
          <w:sz w:val="22"/>
          <w:szCs w:val="22"/>
        </w:rPr>
      </w:pPr>
      <w:r>
        <w:rPr>
          <w:rFonts w:ascii="Georgia" w:eastAsia="Georgia" w:hAnsi="Georgia" w:cs="Georgia"/>
          <w:sz w:val="22"/>
          <w:szCs w:val="22"/>
        </w:rPr>
        <w:t xml:space="preserve">●    </w:t>
      </w:r>
      <w:r>
        <w:rPr>
          <w:rFonts w:ascii="Arial" w:eastAsia="Arial" w:hAnsi="Arial" w:cs="Arial"/>
          <w:b/>
          <w:sz w:val="22"/>
          <w:szCs w:val="22"/>
        </w:rPr>
        <w:t xml:space="preserve">Date of Birth                  </w:t>
      </w:r>
      <w:proofErr w:type="gramStart"/>
      <w:r>
        <w:rPr>
          <w:rFonts w:ascii="Arial" w:eastAsia="Arial" w:hAnsi="Arial" w:cs="Arial"/>
          <w:b/>
          <w:sz w:val="22"/>
          <w:szCs w:val="22"/>
        </w:rPr>
        <w:t xml:space="preserve">  :</w:t>
      </w:r>
      <w:proofErr w:type="gramEnd"/>
      <w:r>
        <w:rPr>
          <w:rFonts w:ascii="Arial" w:eastAsia="Arial" w:hAnsi="Arial" w:cs="Arial"/>
          <w:b/>
          <w:sz w:val="22"/>
          <w:szCs w:val="22"/>
        </w:rPr>
        <w:t xml:space="preserve"> 05 APRIL 2003</w:t>
      </w:r>
    </w:p>
    <w:p w14:paraId="4F91D0A5" w14:textId="77777777" w:rsidR="00616C52" w:rsidRDefault="00616C52" w:rsidP="00616C52">
      <w:pPr>
        <w:spacing w:before="4" w:line="260" w:lineRule="exact"/>
        <w:rPr>
          <w:sz w:val="26"/>
          <w:szCs w:val="26"/>
        </w:rPr>
      </w:pPr>
    </w:p>
    <w:p w14:paraId="27FE1984" w14:textId="77777777" w:rsidR="00616C52" w:rsidRDefault="00616C52" w:rsidP="00616C52">
      <w:pPr>
        <w:ind w:left="684"/>
        <w:rPr>
          <w:rFonts w:ascii="Georgia" w:eastAsia="Georgia" w:hAnsi="Georgia" w:cs="Georgia"/>
          <w:sz w:val="22"/>
          <w:szCs w:val="22"/>
        </w:rPr>
      </w:pPr>
      <w:r>
        <w:rPr>
          <w:rFonts w:ascii="Georgia" w:eastAsia="Georgia" w:hAnsi="Georgia" w:cs="Georgia"/>
          <w:sz w:val="22"/>
          <w:szCs w:val="22"/>
        </w:rPr>
        <w:t xml:space="preserve">●    </w:t>
      </w:r>
      <w:r>
        <w:rPr>
          <w:rFonts w:ascii="Arial" w:eastAsia="Arial" w:hAnsi="Arial" w:cs="Arial"/>
          <w:b/>
          <w:sz w:val="22"/>
          <w:szCs w:val="22"/>
        </w:rPr>
        <w:t xml:space="preserve">Gender                          </w:t>
      </w:r>
      <w:proofErr w:type="gramStart"/>
      <w:r>
        <w:rPr>
          <w:rFonts w:ascii="Arial" w:eastAsia="Arial" w:hAnsi="Arial" w:cs="Arial"/>
          <w:b/>
          <w:sz w:val="22"/>
          <w:szCs w:val="22"/>
        </w:rPr>
        <w:t xml:space="preserve">  :</w:t>
      </w:r>
      <w:proofErr w:type="gramEnd"/>
      <w:r>
        <w:rPr>
          <w:rFonts w:ascii="Arial" w:eastAsia="Arial" w:hAnsi="Arial" w:cs="Arial"/>
          <w:b/>
          <w:sz w:val="22"/>
          <w:szCs w:val="22"/>
        </w:rPr>
        <w:t xml:space="preserve"> </w:t>
      </w:r>
      <w:r>
        <w:rPr>
          <w:rFonts w:ascii="Georgia" w:eastAsia="Georgia" w:hAnsi="Georgia" w:cs="Georgia"/>
          <w:sz w:val="22"/>
          <w:szCs w:val="22"/>
        </w:rPr>
        <w:t>Male.</w:t>
      </w:r>
    </w:p>
    <w:p w14:paraId="5A25B30B" w14:textId="77777777" w:rsidR="00616C52" w:rsidRDefault="00616C52" w:rsidP="00616C52">
      <w:pPr>
        <w:spacing w:before="9" w:line="260" w:lineRule="exact"/>
        <w:rPr>
          <w:sz w:val="26"/>
          <w:szCs w:val="26"/>
        </w:rPr>
      </w:pPr>
    </w:p>
    <w:p w14:paraId="7352A1E2" w14:textId="77777777" w:rsidR="00616C52" w:rsidRDefault="00616C52" w:rsidP="00616C52">
      <w:pPr>
        <w:ind w:left="684"/>
        <w:rPr>
          <w:rFonts w:ascii="Arial" w:eastAsia="Arial" w:hAnsi="Arial" w:cs="Arial"/>
          <w:sz w:val="22"/>
          <w:szCs w:val="22"/>
        </w:rPr>
      </w:pPr>
      <w:r>
        <w:rPr>
          <w:rFonts w:ascii="Georgia" w:eastAsia="Georgia" w:hAnsi="Georgia" w:cs="Georgia"/>
          <w:sz w:val="22"/>
          <w:szCs w:val="22"/>
        </w:rPr>
        <w:t xml:space="preserve">●    </w:t>
      </w:r>
      <w:r>
        <w:rPr>
          <w:rFonts w:ascii="Arial" w:eastAsia="Arial" w:hAnsi="Arial" w:cs="Arial"/>
          <w:b/>
          <w:sz w:val="22"/>
          <w:szCs w:val="22"/>
        </w:rPr>
        <w:t xml:space="preserve">Marital Status               </w:t>
      </w:r>
      <w:proofErr w:type="gramStart"/>
      <w:r>
        <w:rPr>
          <w:rFonts w:ascii="Arial" w:eastAsia="Arial" w:hAnsi="Arial" w:cs="Arial"/>
          <w:b/>
          <w:sz w:val="22"/>
          <w:szCs w:val="22"/>
        </w:rPr>
        <w:t xml:space="preserve">  :</w:t>
      </w:r>
      <w:proofErr w:type="gramEnd"/>
      <w:r>
        <w:rPr>
          <w:rFonts w:ascii="Arial" w:eastAsia="Arial" w:hAnsi="Arial" w:cs="Arial"/>
          <w:b/>
          <w:sz w:val="22"/>
          <w:szCs w:val="22"/>
        </w:rPr>
        <w:t xml:space="preserve"> </w:t>
      </w:r>
      <w:r>
        <w:rPr>
          <w:rFonts w:ascii="Georgia" w:eastAsia="Georgia" w:hAnsi="Georgia" w:cs="Georgia"/>
          <w:sz w:val="22"/>
          <w:szCs w:val="22"/>
        </w:rPr>
        <w:t>MARRIED</w:t>
      </w:r>
      <w:r>
        <w:rPr>
          <w:rFonts w:ascii="Arial" w:eastAsia="Arial" w:hAnsi="Arial" w:cs="Arial"/>
          <w:b/>
          <w:sz w:val="22"/>
          <w:szCs w:val="22"/>
        </w:rPr>
        <w:t>.</w:t>
      </w:r>
    </w:p>
    <w:p w14:paraId="441942BA" w14:textId="77777777" w:rsidR="00616C52" w:rsidRDefault="00616C52" w:rsidP="00616C52">
      <w:pPr>
        <w:spacing w:before="14" w:line="240" w:lineRule="exact"/>
        <w:rPr>
          <w:sz w:val="24"/>
          <w:szCs w:val="24"/>
        </w:rPr>
      </w:pPr>
    </w:p>
    <w:p w14:paraId="1821BB81" w14:textId="77777777" w:rsidR="00616C52" w:rsidRDefault="00616C52" w:rsidP="00616C52">
      <w:pPr>
        <w:ind w:left="684"/>
        <w:rPr>
          <w:rFonts w:ascii="Georgia" w:eastAsia="Georgia" w:hAnsi="Georgia" w:cs="Georgia"/>
          <w:sz w:val="22"/>
          <w:szCs w:val="22"/>
        </w:rPr>
      </w:pPr>
      <w:r>
        <w:rPr>
          <w:rFonts w:ascii="Georgia" w:eastAsia="Georgia" w:hAnsi="Georgia" w:cs="Georgia"/>
          <w:sz w:val="22"/>
          <w:szCs w:val="22"/>
        </w:rPr>
        <w:t xml:space="preserve">●    </w:t>
      </w:r>
      <w:r>
        <w:rPr>
          <w:rFonts w:ascii="Arial" w:eastAsia="Arial" w:hAnsi="Arial" w:cs="Arial"/>
          <w:b/>
          <w:sz w:val="22"/>
          <w:szCs w:val="22"/>
        </w:rPr>
        <w:t xml:space="preserve">Permanent Address     </w:t>
      </w:r>
      <w:proofErr w:type="gramStart"/>
      <w:r>
        <w:rPr>
          <w:rFonts w:ascii="Arial" w:eastAsia="Arial" w:hAnsi="Arial" w:cs="Arial"/>
          <w:b/>
          <w:sz w:val="22"/>
          <w:szCs w:val="22"/>
        </w:rPr>
        <w:t xml:space="preserve">  :</w:t>
      </w:r>
      <w:proofErr w:type="gramEnd"/>
      <w:r>
        <w:rPr>
          <w:rFonts w:ascii="Arial" w:eastAsia="Arial" w:hAnsi="Arial" w:cs="Arial"/>
          <w:b/>
          <w:sz w:val="22"/>
          <w:szCs w:val="22"/>
        </w:rPr>
        <w:t xml:space="preserve"> </w:t>
      </w:r>
      <w:r>
        <w:rPr>
          <w:rFonts w:ascii="Georgia" w:eastAsia="Georgia" w:hAnsi="Georgia" w:cs="Georgia"/>
          <w:sz w:val="22"/>
          <w:szCs w:val="22"/>
        </w:rPr>
        <w:t>WARD NO-09, AT POST CHHATAUNI, POLICE STATION -BASOPATTI</w:t>
      </w:r>
    </w:p>
    <w:p w14:paraId="612306D9" w14:textId="77777777" w:rsidR="00616C52" w:rsidRDefault="00616C52" w:rsidP="00616C52">
      <w:pPr>
        <w:spacing w:before="4"/>
        <w:ind w:left="1044"/>
        <w:rPr>
          <w:rFonts w:ascii="Georgia" w:eastAsia="Georgia" w:hAnsi="Georgia" w:cs="Georgia"/>
          <w:sz w:val="22"/>
          <w:szCs w:val="22"/>
        </w:rPr>
      </w:pPr>
      <w:r>
        <w:rPr>
          <w:rFonts w:ascii="Georgia" w:eastAsia="Georgia" w:hAnsi="Georgia" w:cs="Georgia"/>
          <w:sz w:val="22"/>
          <w:szCs w:val="22"/>
        </w:rPr>
        <w:t>-                                                DISTRICT-MADHUBANI, INDIA.</w:t>
      </w:r>
    </w:p>
    <w:p w14:paraId="17CA9B82" w14:textId="77777777" w:rsidR="00616C52" w:rsidRDefault="00616C52" w:rsidP="00616C52">
      <w:pPr>
        <w:spacing w:before="5" w:line="240" w:lineRule="exact"/>
        <w:rPr>
          <w:sz w:val="24"/>
          <w:szCs w:val="24"/>
        </w:rPr>
      </w:pPr>
    </w:p>
    <w:p w14:paraId="52BC9A8D" w14:textId="77777777" w:rsidR="00616C52" w:rsidRDefault="00616C52" w:rsidP="00616C52">
      <w:pPr>
        <w:ind w:left="684"/>
        <w:rPr>
          <w:rFonts w:ascii="Georgia" w:eastAsia="Georgia" w:hAnsi="Georgia" w:cs="Georgia"/>
          <w:sz w:val="22"/>
          <w:szCs w:val="22"/>
        </w:rPr>
      </w:pPr>
      <w:r>
        <w:rPr>
          <w:rFonts w:ascii="Georgia" w:eastAsia="Georgia" w:hAnsi="Georgia" w:cs="Georgia"/>
          <w:sz w:val="22"/>
          <w:szCs w:val="22"/>
        </w:rPr>
        <w:t xml:space="preserve">●    </w:t>
      </w:r>
      <w:r>
        <w:rPr>
          <w:rFonts w:ascii="Arial" w:eastAsia="Arial" w:hAnsi="Arial" w:cs="Arial"/>
          <w:b/>
          <w:sz w:val="22"/>
          <w:szCs w:val="22"/>
        </w:rPr>
        <w:t xml:space="preserve">Hobbies                         </w:t>
      </w:r>
      <w:proofErr w:type="gramStart"/>
      <w:r>
        <w:rPr>
          <w:rFonts w:ascii="Arial" w:eastAsia="Arial" w:hAnsi="Arial" w:cs="Arial"/>
          <w:b/>
          <w:sz w:val="22"/>
          <w:szCs w:val="22"/>
        </w:rPr>
        <w:t xml:space="preserve">  :</w:t>
      </w:r>
      <w:proofErr w:type="gramEnd"/>
      <w:r>
        <w:rPr>
          <w:rFonts w:ascii="Arial" w:eastAsia="Arial" w:hAnsi="Arial" w:cs="Arial"/>
          <w:b/>
          <w:sz w:val="22"/>
          <w:szCs w:val="22"/>
        </w:rPr>
        <w:t xml:space="preserve"> </w:t>
      </w:r>
      <w:r>
        <w:rPr>
          <w:rFonts w:ascii="Georgia" w:eastAsia="Georgia" w:hAnsi="Georgia" w:cs="Georgia"/>
          <w:sz w:val="22"/>
          <w:szCs w:val="22"/>
        </w:rPr>
        <w:t>Playing Sports, Bike Riding.</w:t>
      </w:r>
    </w:p>
    <w:p w14:paraId="2881E246" w14:textId="77777777" w:rsidR="00616C52" w:rsidRDefault="00616C52" w:rsidP="00616C52">
      <w:pPr>
        <w:spacing w:before="10" w:line="240" w:lineRule="exact"/>
        <w:rPr>
          <w:sz w:val="24"/>
          <w:szCs w:val="24"/>
        </w:rPr>
      </w:pPr>
    </w:p>
    <w:p w14:paraId="19D2631C" w14:textId="77777777" w:rsidR="00616C52" w:rsidRDefault="00616C52" w:rsidP="00616C52">
      <w:pPr>
        <w:ind w:left="684"/>
        <w:rPr>
          <w:rFonts w:ascii="Georgia" w:eastAsia="Georgia" w:hAnsi="Georgia" w:cs="Georgia"/>
          <w:sz w:val="22"/>
          <w:szCs w:val="22"/>
        </w:rPr>
      </w:pPr>
      <w:r>
        <w:rPr>
          <w:rFonts w:ascii="Georgia" w:eastAsia="Georgia" w:hAnsi="Georgia" w:cs="Georgia"/>
          <w:sz w:val="22"/>
          <w:szCs w:val="22"/>
        </w:rPr>
        <w:t xml:space="preserve">●    </w:t>
      </w:r>
      <w:r>
        <w:rPr>
          <w:rFonts w:ascii="Arial" w:eastAsia="Arial" w:hAnsi="Arial" w:cs="Arial"/>
          <w:b/>
          <w:sz w:val="22"/>
          <w:szCs w:val="22"/>
        </w:rPr>
        <w:t xml:space="preserve">Nationality                     </w:t>
      </w:r>
      <w:proofErr w:type="gramStart"/>
      <w:r>
        <w:rPr>
          <w:rFonts w:ascii="Arial" w:eastAsia="Arial" w:hAnsi="Arial" w:cs="Arial"/>
          <w:b/>
          <w:sz w:val="22"/>
          <w:szCs w:val="22"/>
        </w:rPr>
        <w:t xml:space="preserve">  :</w:t>
      </w:r>
      <w:proofErr w:type="gramEnd"/>
      <w:r>
        <w:rPr>
          <w:rFonts w:ascii="Arial" w:eastAsia="Arial" w:hAnsi="Arial" w:cs="Arial"/>
          <w:b/>
          <w:sz w:val="22"/>
          <w:szCs w:val="22"/>
        </w:rPr>
        <w:t xml:space="preserve"> </w:t>
      </w:r>
      <w:r>
        <w:rPr>
          <w:rFonts w:ascii="Georgia" w:eastAsia="Georgia" w:hAnsi="Georgia" w:cs="Georgia"/>
          <w:sz w:val="22"/>
          <w:szCs w:val="22"/>
        </w:rPr>
        <w:t>Indian.</w:t>
      </w:r>
    </w:p>
    <w:p w14:paraId="3730EE2F" w14:textId="77777777" w:rsidR="00616C52" w:rsidRDefault="00616C52" w:rsidP="00616C52">
      <w:pPr>
        <w:spacing w:before="9" w:line="260" w:lineRule="exact"/>
        <w:rPr>
          <w:sz w:val="26"/>
          <w:szCs w:val="26"/>
        </w:rPr>
      </w:pPr>
    </w:p>
    <w:p w14:paraId="6B2E3FB6" w14:textId="77777777" w:rsidR="00616C52" w:rsidRDefault="00616C52" w:rsidP="00616C52">
      <w:pPr>
        <w:ind w:left="684"/>
        <w:rPr>
          <w:rFonts w:ascii="Georgia" w:eastAsia="Georgia" w:hAnsi="Georgia" w:cs="Georgia"/>
          <w:sz w:val="22"/>
          <w:szCs w:val="22"/>
        </w:rPr>
      </w:pPr>
      <w:r>
        <w:rPr>
          <w:rFonts w:ascii="Georgia" w:eastAsia="Georgia" w:hAnsi="Georgia" w:cs="Georgia"/>
          <w:sz w:val="22"/>
          <w:szCs w:val="22"/>
        </w:rPr>
        <w:t xml:space="preserve">●    </w:t>
      </w:r>
      <w:r>
        <w:rPr>
          <w:rFonts w:ascii="Arial" w:eastAsia="Arial" w:hAnsi="Arial" w:cs="Arial"/>
          <w:b/>
          <w:sz w:val="22"/>
          <w:szCs w:val="22"/>
        </w:rPr>
        <w:t xml:space="preserve">Religion                         </w:t>
      </w:r>
      <w:proofErr w:type="gramStart"/>
      <w:r>
        <w:rPr>
          <w:rFonts w:ascii="Arial" w:eastAsia="Arial" w:hAnsi="Arial" w:cs="Arial"/>
          <w:b/>
          <w:sz w:val="22"/>
          <w:szCs w:val="22"/>
        </w:rPr>
        <w:t xml:space="preserve">  :</w:t>
      </w:r>
      <w:proofErr w:type="gramEnd"/>
      <w:r>
        <w:rPr>
          <w:rFonts w:ascii="Arial" w:eastAsia="Arial" w:hAnsi="Arial" w:cs="Arial"/>
          <w:b/>
          <w:sz w:val="22"/>
          <w:szCs w:val="22"/>
        </w:rPr>
        <w:t xml:space="preserve"> </w:t>
      </w:r>
      <w:r>
        <w:rPr>
          <w:rFonts w:ascii="Georgia" w:eastAsia="Georgia" w:hAnsi="Georgia" w:cs="Georgia"/>
          <w:sz w:val="22"/>
          <w:szCs w:val="22"/>
        </w:rPr>
        <w:t>Muslim.</w:t>
      </w:r>
    </w:p>
    <w:p w14:paraId="684F239F" w14:textId="77777777" w:rsidR="00616C52" w:rsidRDefault="00616C52" w:rsidP="00616C52">
      <w:pPr>
        <w:spacing w:before="14" w:line="240" w:lineRule="exact"/>
        <w:rPr>
          <w:sz w:val="24"/>
          <w:szCs w:val="24"/>
        </w:rPr>
      </w:pPr>
    </w:p>
    <w:p w14:paraId="3F168A5D" w14:textId="77777777" w:rsidR="00616C52" w:rsidRDefault="00616C52" w:rsidP="00616C52">
      <w:pPr>
        <w:ind w:left="684"/>
        <w:rPr>
          <w:rFonts w:ascii="Georgia" w:eastAsia="Georgia" w:hAnsi="Georgia" w:cs="Georgia"/>
          <w:sz w:val="22"/>
          <w:szCs w:val="22"/>
        </w:rPr>
      </w:pPr>
      <w:r>
        <w:rPr>
          <w:rFonts w:ascii="Georgia" w:eastAsia="Georgia" w:hAnsi="Georgia" w:cs="Georgia"/>
          <w:sz w:val="22"/>
          <w:szCs w:val="22"/>
        </w:rPr>
        <w:t xml:space="preserve">●    </w:t>
      </w:r>
      <w:r>
        <w:rPr>
          <w:rFonts w:ascii="Arial" w:eastAsia="Arial" w:hAnsi="Arial" w:cs="Arial"/>
          <w:b/>
          <w:sz w:val="22"/>
          <w:szCs w:val="22"/>
        </w:rPr>
        <w:t xml:space="preserve">Languages Known       </w:t>
      </w:r>
      <w:proofErr w:type="gramStart"/>
      <w:r>
        <w:rPr>
          <w:rFonts w:ascii="Arial" w:eastAsia="Arial" w:hAnsi="Arial" w:cs="Arial"/>
          <w:b/>
          <w:sz w:val="22"/>
          <w:szCs w:val="22"/>
        </w:rPr>
        <w:t xml:space="preserve">  :</w:t>
      </w:r>
      <w:proofErr w:type="gramEnd"/>
      <w:r>
        <w:rPr>
          <w:rFonts w:ascii="Arial" w:eastAsia="Arial" w:hAnsi="Arial" w:cs="Arial"/>
          <w:b/>
          <w:sz w:val="22"/>
          <w:szCs w:val="22"/>
        </w:rPr>
        <w:t xml:space="preserve"> </w:t>
      </w:r>
      <w:r>
        <w:rPr>
          <w:rFonts w:ascii="Georgia" w:eastAsia="Georgia" w:hAnsi="Georgia" w:cs="Georgia"/>
          <w:sz w:val="22"/>
          <w:szCs w:val="22"/>
        </w:rPr>
        <w:t>English, Urdu, Hindi</w:t>
      </w:r>
    </w:p>
    <w:p w14:paraId="5EC6F86F" w14:textId="77777777" w:rsidR="00616C52" w:rsidRDefault="00616C52" w:rsidP="00616C52">
      <w:pPr>
        <w:spacing w:before="10" w:line="240" w:lineRule="exact"/>
        <w:rPr>
          <w:sz w:val="24"/>
          <w:szCs w:val="24"/>
        </w:rPr>
      </w:pPr>
    </w:p>
    <w:p w14:paraId="1235B4AF" w14:textId="166E8CC9" w:rsidR="00616C52" w:rsidRDefault="00616C52" w:rsidP="00616C52">
      <w:pPr>
        <w:ind w:left="684"/>
        <w:rPr>
          <w:rFonts w:ascii="Georgia" w:eastAsia="Georgia" w:hAnsi="Georgia" w:cs="Georgia"/>
          <w:sz w:val="22"/>
          <w:szCs w:val="22"/>
        </w:rPr>
      </w:pPr>
      <w:r>
        <w:rPr>
          <w:rFonts w:ascii="Georgia" w:eastAsia="Georgia" w:hAnsi="Georgia" w:cs="Georgia"/>
          <w:sz w:val="22"/>
          <w:szCs w:val="22"/>
        </w:rPr>
        <w:t xml:space="preserve">●    </w:t>
      </w:r>
      <w:r>
        <w:rPr>
          <w:rFonts w:ascii="Arial" w:eastAsia="Arial" w:hAnsi="Arial" w:cs="Arial"/>
          <w:b/>
          <w:sz w:val="22"/>
          <w:szCs w:val="22"/>
        </w:rPr>
        <w:t xml:space="preserve">Any kind of disability   </w:t>
      </w:r>
      <w:proofErr w:type="gramStart"/>
      <w:r>
        <w:rPr>
          <w:rFonts w:ascii="Arial" w:eastAsia="Arial" w:hAnsi="Arial" w:cs="Arial"/>
          <w:b/>
          <w:sz w:val="22"/>
          <w:szCs w:val="22"/>
        </w:rPr>
        <w:t xml:space="preserve">  :</w:t>
      </w:r>
      <w:proofErr w:type="gramEnd"/>
      <w:r>
        <w:rPr>
          <w:rFonts w:ascii="Arial" w:eastAsia="Arial" w:hAnsi="Arial" w:cs="Arial"/>
          <w:b/>
          <w:sz w:val="22"/>
          <w:szCs w:val="22"/>
        </w:rPr>
        <w:t xml:space="preserve"> </w:t>
      </w:r>
      <w:r>
        <w:rPr>
          <w:rFonts w:ascii="Georgia" w:eastAsia="Georgia" w:hAnsi="Georgia" w:cs="Georgia"/>
          <w:sz w:val="22"/>
          <w:szCs w:val="22"/>
        </w:rPr>
        <w:t>No</w:t>
      </w:r>
    </w:p>
    <w:p w14:paraId="316168CE" w14:textId="2F0E2F85" w:rsidR="00616C52" w:rsidRDefault="00616C52" w:rsidP="00616C52">
      <w:pPr>
        <w:spacing w:before="14" w:line="240" w:lineRule="exact"/>
        <w:rPr>
          <w:sz w:val="24"/>
          <w:szCs w:val="24"/>
        </w:rPr>
      </w:pPr>
    </w:p>
    <w:p w14:paraId="00FE6867" w14:textId="54328C97" w:rsidR="00616C52" w:rsidRDefault="00616C52" w:rsidP="00616C52">
      <w:pPr>
        <w:spacing w:line="240" w:lineRule="exact"/>
        <w:ind w:left="684"/>
        <w:rPr>
          <w:rFonts w:ascii="Georgia" w:eastAsia="Georgia" w:hAnsi="Georgia" w:cs="Georgia"/>
          <w:sz w:val="22"/>
          <w:szCs w:val="22"/>
        </w:rPr>
      </w:pPr>
      <w:r>
        <w:rPr>
          <w:rFonts w:ascii="Georgia" w:eastAsia="Georgia" w:hAnsi="Georgia" w:cs="Georgia"/>
          <w:position w:val="-1"/>
          <w:sz w:val="22"/>
          <w:szCs w:val="22"/>
        </w:rPr>
        <w:t xml:space="preserve">●    </w:t>
      </w:r>
      <w:r>
        <w:rPr>
          <w:rFonts w:ascii="Arial" w:eastAsia="Arial" w:hAnsi="Arial" w:cs="Arial"/>
          <w:b/>
          <w:position w:val="-1"/>
          <w:sz w:val="22"/>
          <w:szCs w:val="22"/>
        </w:rPr>
        <w:t xml:space="preserve">Willingness to </w:t>
      </w:r>
      <w:r w:rsidR="004847EE">
        <w:rPr>
          <w:rFonts w:ascii="Arial" w:eastAsia="Arial" w:hAnsi="Arial" w:cs="Arial"/>
          <w:b/>
          <w:position w:val="-1"/>
          <w:sz w:val="22"/>
          <w:szCs w:val="22"/>
        </w:rPr>
        <w:t>Relocate:</w:t>
      </w:r>
      <w:r>
        <w:rPr>
          <w:rFonts w:ascii="Arial" w:eastAsia="Arial" w:hAnsi="Arial" w:cs="Arial"/>
          <w:b/>
          <w:position w:val="-1"/>
          <w:sz w:val="22"/>
          <w:szCs w:val="22"/>
        </w:rPr>
        <w:t xml:space="preserve"> </w:t>
      </w:r>
      <w:r>
        <w:rPr>
          <w:rFonts w:ascii="Georgia" w:eastAsia="Georgia" w:hAnsi="Georgia" w:cs="Georgia"/>
          <w:position w:val="-1"/>
          <w:sz w:val="22"/>
          <w:szCs w:val="22"/>
        </w:rPr>
        <w:t>Y</w:t>
      </w:r>
      <w:r w:rsidR="004847EE">
        <w:rPr>
          <w:rFonts w:ascii="Georgia" w:eastAsia="Georgia" w:hAnsi="Georgia" w:cs="Georgia"/>
          <w:position w:val="-1"/>
          <w:sz w:val="22"/>
          <w:szCs w:val="22"/>
        </w:rPr>
        <w:t>es</w:t>
      </w:r>
    </w:p>
    <w:p w14:paraId="3AF7E86C" w14:textId="3F68C152" w:rsidR="00616C52" w:rsidRDefault="00616C52" w:rsidP="00616C52">
      <w:pPr>
        <w:spacing w:before="7" w:line="160" w:lineRule="exact"/>
        <w:rPr>
          <w:sz w:val="17"/>
          <w:szCs w:val="17"/>
        </w:rPr>
      </w:pPr>
    </w:p>
    <w:p w14:paraId="539C4922" w14:textId="30CD3AB6" w:rsidR="00616C52" w:rsidRDefault="00E814F4" w:rsidP="00616C52">
      <w:pPr>
        <w:spacing w:before="7" w:line="160" w:lineRule="exact"/>
        <w:rPr>
          <w:sz w:val="17"/>
          <w:szCs w:val="17"/>
        </w:rPr>
      </w:pPr>
      <w:r>
        <w:rPr>
          <w:noProof/>
        </w:rPr>
        <mc:AlternateContent>
          <mc:Choice Requires="wpg">
            <w:drawing>
              <wp:anchor distT="0" distB="0" distL="114300" distR="114300" simplePos="0" relativeHeight="251666944" behindDoc="1" locked="0" layoutInCell="1" allowOverlap="1" wp14:anchorId="1131EA45" wp14:editId="05177AED">
                <wp:simplePos x="0" y="0"/>
                <wp:positionH relativeFrom="margin">
                  <wp:posOffset>9525</wp:posOffset>
                </wp:positionH>
                <wp:positionV relativeFrom="page">
                  <wp:posOffset>6464300</wp:posOffset>
                </wp:positionV>
                <wp:extent cx="7057390" cy="316230"/>
                <wp:effectExtent l="0" t="0" r="0" b="7620"/>
                <wp:wrapNone/>
                <wp:docPr id="29474450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316230"/>
                          <a:chOff x="915" y="9707"/>
                          <a:chExt cx="11114" cy="498"/>
                        </a:xfrm>
                      </wpg:grpSpPr>
                      <wps:wsp>
                        <wps:cNvPr id="2006942533" name="Freeform 50"/>
                        <wps:cNvSpPr>
                          <a:spLocks/>
                        </wps:cNvSpPr>
                        <wps:spPr bwMode="auto">
                          <a:xfrm>
                            <a:off x="1022" y="9717"/>
                            <a:ext cx="10858" cy="453"/>
                          </a:xfrm>
                          <a:custGeom>
                            <a:avLst/>
                            <a:gdLst>
                              <a:gd name="T0" fmla="+- 0 11880 1022"/>
                              <a:gd name="T1" fmla="*/ T0 w 10858"/>
                              <a:gd name="T2" fmla="+- 0 9717 9717"/>
                              <a:gd name="T3" fmla="*/ 9717 h 453"/>
                              <a:gd name="T4" fmla="+- 0 1022 1022"/>
                              <a:gd name="T5" fmla="*/ T4 w 10858"/>
                              <a:gd name="T6" fmla="+- 0 9717 9717"/>
                              <a:gd name="T7" fmla="*/ 9717 h 453"/>
                              <a:gd name="T8" fmla="+- 0 1022 1022"/>
                              <a:gd name="T9" fmla="*/ T8 w 10858"/>
                              <a:gd name="T10" fmla="+- 0 10170 9717"/>
                              <a:gd name="T11" fmla="*/ 10170 h 453"/>
                              <a:gd name="T12" fmla="+- 0 11880 1022"/>
                              <a:gd name="T13" fmla="*/ T12 w 10858"/>
                              <a:gd name="T14" fmla="+- 0 10170 9717"/>
                              <a:gd name="T15" fmla="*/ 10170 h 453"/>
                              <a:gd name="T16" fmla="+- 0 11880 1022"/>
                              <a:gd name="T17" fmla="*/ T16 w 10858"/>
                              <a:gd name="T18" fmla="+- 0 9717 9717"/>
                              <a:gd name="T19" fmla="*/ 9717 h 453"/>
                            </a:gdLst>
                            <a:ahLst/>
                            <a:cxnLst>
                              <a:cxn ang="0">
                                <a:pos x="T1" y="T3"/>
                              </a:cxn>
                              <a:cxn ang="0">
                                <a:pos x="T5" y="T7"/>
                              </a:cxn>
                              <a:cxn ang="0">
                                <a:pos x="T9" y="T11"/>
                              </a:cxn>
                              <a:cxn ang="0">
                                <a:pos x="T13" y="T15"/>
                              </a:cxn>
                              <a:cxn ang="0">
                                <a:pos x="T17" y="T19"/>
                              </a:cxn>
                            </a:cxnLst>
                            <a:rect l="0" t="0" r="r" b="b"/>
                            <a:pathLst>
                              <a:path w="10858" h="453">
                                <a:moveTo>
                                  <a:pt x="10858" y="0"/>
                                </a:moveTo>
                                <a:lnTo>
                                  <a:pt x="0" y="0"/>
                                </a:lnTo>
                                <a:lnTo>
                                  <a:pt x="0" y="453"/>
                                </a:lnTo>
                                <a:lnTo>
                                  <a:pt x="10858" y="453"/>
                                </a:lnTo>
                                <a:lnTo>
                                  <a:pt x="10858" y="0"/>
                                </a:lnTo>
                                <a:close/>
                              </a:path>
                            </a:pathLst>
                          </a:custGeom>
                          <a:solidFill>
                            <a:srgbClr val="B5B5B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00245295" name="Picture 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915" y="10069"/>
                            <a:ext cx="10840" cy="1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45653430" name="Picture 5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1066" y="9749"/>
                            <a:ext cx="10963" cy="45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E973E4E" id="Group 3" o:spid="_x0000_s1026" style="position:absolute;margin-left:.75pt;margin-top:509pt;width:555.7pt;height:24.9pt;z-index:-251649536;mso-position-horizontal-relative:margin;mso-position-vertical-relative:page" coordorigin="915,9707" coordsize="11114,4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">
                <v:shape id="Freeform 50" o:spid="_x0000_s1027" style="position:absolute;left:1022;top:9717;width:10858;height:453;visibility:visible;mso-wrap-style:square;v-text-anchor:top" coordsize="10858,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" path="m10858,l,,,453r10858,l10858,xe" fillcolor="#b5b5b5" stroked="f">
                  <v:path arrowok="t" o:connecttype="custom" o:connectlocs="10858,9717;0,9717;0,10170;10858,10170;10858,9717" o:connectangles="0,0,0,0,0"/>
                </v:shape>
                <v:shape id="Picture 51" o:spid="_x0000_s1028" type="#_x0000_t75" style="position:absolute;left:915;top:10069;width:10840;height:1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">
                  <v:imagedata r:id="rId16" o:title=""/>
                </v:shape>
                <v:shape id="Picture 52" o:spid="_x0000_s1029" type="#_x0000_t75" style="position:absolute;left:1066;top:9749;width:10963;height: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">
                  <v:imagedata r:id="rId17" o:title=""/>
                </v:shape>
                <w10:wrap anchorx="margin" anchory="page"/>
              </v:group>
            </w:pict>
          </mc:Fallback>
        </mc:AlternateContent>
      </w:r>
    </w:p>
    <w:p w14:paraId="2DAE70C0" w14:textId="3ED85E9A" w:rsidR="00616C52" w:rsidRDefault="00616C52" w:rsidP="00616C52">
      <w:pPr>
        <w:spacing w:before="32" w:line="240" w:lineRule="exact"/>
        <w:ind w:left="4863" w:right="4555"/>
        <w:jc w:val="center"/>
        <w:rPr>
          <w:rFonts w:ascii="Arial" w:eastAsia="Arial" w:hAnsi="Arial" w:cs="Arial"/>
          <w:sz w:val="22"/>
          <w:szCs w:val="22"/>
        </w:rPr>
      </w:pPr>
      <w:r>
        <w:rPr>
          <w:rFonts w:ascii="Arial" w:eastAsia="Arial" w:hAnsi="Arial" w:cs="Arial"/>
          <w:b/>
          <w:position w:val="-1"/>
          <w:sz w:val="22"/>
          <w:szCs w:val="22"/>
        </w:rPr>
        <w:t>DECLARATION</w:t>
      </w:r>
    </w:p>
    <w:p w14:paraId="18282F99" w14:textId="6B1A1BEC" w:rsidR="00616C52" w:rsidRDefault="00616C52" w:rsidP="00616C52">
      <w:pPr>
        <w:spacing w:line="200" w:lineRule="exact"/>
      </w:pPr>
    </w:p>
    <w:p w14:paraId="46A1BD24" w14:textId="77777777" w:rsidR="00616C52" w:rsidRDefault="00616C52" w:rsidP="00616C52">
      <w:pPr>
        <w:spacing w:before="9" w:line="242" w:lineRule="auto"/>
        <w:ind w:left="103" w:right="66"/>
        <w:rPr>
          <w:rFonts w:ascii="Calibri" w:eastAsia="Calibri" w:hAnsi="Calibri" w:cs="Calibri"/>
          <w:b/>
          <w:sz w:val="23"/>
          <w:szCs w:val="23"/>
        </w:rPr>
      </w:pPr>
    </w:p>
    <w:p w14:paraId="58B6BCC0" w14:textId="26C74B55" w:rsidR="00616C52" w:rsidRDefault="00616C52" w:rsidP="00616C52">
      <w:pPr>
        <w:spacing w:before="9" w:line="242" w:lineRule="auto"/>
        <w:ind w:left="103" w:right="66"/>
        <w:rPr>
          <w:rFonts w:ascii="Calibri" w:eastAsia="Calibri" w:hAnsi="Calibri" w:cs="Calibri"/>
          <w:sz w:val="23"/>
          <w:szCs w:val="23"/>
        </w:rPr>
        <w:sectPr w:rsidR="00616C52" w:rsidSect="00616C52">
          <w:type w:val="continuous"/>
          <w:pgSz w:w="12240" w:h="15840"/>
          <w:pgMar w:top="1380" w:right="360" w:bottom="280" w:left="800" w:header="720" w:footer="720" w:gutter="0"/>
          <w:cols w:space="720"/>
        </w:sectPr>
      </w:pPr>
      <w:r>
        <w:rPr>
          <w:rFonts w:ascii="Calibri" w:eastAsia="Calibri" w:hAnsi="Calibri" w:cs="Calibri"/>
          <w:b/>
          <w:sz w:val="23"/>
          <w:szCs w:val="23"/>
        </w:rPr>
        <w:t>I hereby declare that all the information furnished above by me in this CV is true. Complete and correct to the best of my knowledge.</w:t>
      </w:r>
    </w:p>
    <w:p w14:paraId="5695CFCA" w14:textId="7476DA68" w:rsidR="003513C4" w:rsidRDefault="003513C4">
      <w:pPr>
        <w:ind w:left="1519"/>
        <w:rPr>
          <w:sz w:val="0"/>
          <w:szCs w:val="0"/>
        </w:rPr>
        <w:sectPr w:rsidR="003513C4">
          <w:type w:val="continuous"/>
          <w:pgSz w:w="12240" w:h="15840"/>
          <w:pgMar w:top="1360" w:right="380" w:bottom="0" w:left="900" w:header="720" w:footer="720" w:gutter="0"/>
          <w:cols w:space="720"/>
        </w:sectPr>
      </w:pPr>
    </w:p>
    <w:p w14:paraId="6817CD51" w14:textId="1A41AD1F" w:rsidR="00984CD2" w:rsidRDefault="00984CD2">
      <w:pPr>
        <w:spacing w:before="79" w:line="240" w:lineRule="exact"/>
        <w:ind w:left="4397" w:right="4412"/>
        <w:jc w:val="center"/>
        <w:rPr>
          <w:rFonts w:ascii="Arial" w:eastAsia="Arial" w:hAnsi="Arial" w:cs="Arial"/>
          <w:b/>
          <w:position w:val="-1"/>
          <w:sz w:val="22"/>
          <w:szCs w:val="22"/>
        </w:rPr>
      </w:pPr>
    </w:p>
    <w:p w14:paraId="67B7DBC6" w14:textId="77777777" w:rsidR="003513C4" w:rsidRDefault="003513C4">
      <w:pPr>
        <w:spacing w:line="200" w:lineRule="exact"/>
      </w:pPr>
    </w:p>
    <w:p w14:paraId="13771BAA" w14:textId="77777777" w:rsidR="003513C4" w:rsidRDefault="003513C4">
      <w:pPr>
        <w:spacing w:before="16" w:line="280" w:lineRule="exact"/>
        <w:rPr>
          <w:sz w:val="28"/>
          <w:szCs w:val="28"/>
        </w:rPr>
      </w:pPr>
    </w:p>
    <w:p w14:paraId="0E3B0D94" w14:textId="77777777" w:rsidR="003513C4" w:rsidRDefault="003513C4">
      <w:pPr>
        <w:spacing w:line="200" w:lineRule="exact"/>
      </w:pPr>
    </w:p>
    <w:sectPr w:rsidR="003513C4">
      <w:pgSz w:w="12240" w:h="15840"/>
      <w:pgMar w:top="0" w:right="0" w:bottom="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784EA1"/>
    <w:multiLevelType w:val="hybridMultilevel"/>
    <w:tmpl w:val="7D907E7E"/>
    <w:lvl w:ilvl="0" w:tplc="04090001">
      <w:start w:val="1"/>
      <w:numFmt w:val="bullet"/>
      <w:lvlText w:val=""/>
      <w:lvlJc w:val="left"/>
      <w:pPr>
        <w:ind w:left="975" w:hanging="360"/>
      </w:pPr>
      <w:rPr>
        <w:rFonts w:ascii="Symbol" w:hAnsi="Symbol"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1" w15:restartNumberingAfterBreak="0">
    <w:nsid w:val="785E02CA"/>
    <w:multiLevelType w:val="multilevel"/>
    <w:tmpl w:val="4D6CA81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7046051">
    <w:abstractNumId w:val="1"/>
  </w:num>
  <w:num w:numId="2" w16cid:durableId="170414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3C4"/>
    <w:rsid w:val="00006F8B"/>
    <w:rsid w:val="00011D76"/>
    <w:rsid w:val="00057600"/>
    <w:rsid w:val="00090928"/>
    <w:rsid w:val="00102358"/>
    <w:rsid w:val="00122E4B"/>
    <w:rsid w:val="001C3FED"/>
    <w:rsid w:val="002129D5"/>
    <w:rsid w:val="002B04CD"/>
    <w:rsid w:val="00341219"/>
    <w:rsid w:val="003513C4"/>
    <w:rsid w:val="004452EF"/>
    <w:rsid w:val="0044534D"/>
    <w:rsid w:val="00456A7F"/>
    <w:rsid w:val="004847EE"/>
    <w:rsid w:val="005012A1"/>
    <w:rsid w:val="005474D7"/>
    <w:rsid w:val="00616C52"/>
    <w:rsid w:val="00673ECE"/>
    <w:rsid w:val="006B2149"/>
    <w:rsid w:val="006C39A1"/>
    <w:rsid w:val="00723F21"/>
    <w:rsid w:val="007C751C"/>
    <w:rsid w:val="00860C35"/>
    <w:rsid w:val="008F215B"/>
    <w:rsid w:val="00984CD2"/>
    <w:rsid w:val="009E12DB"/>
    <w:rsid w:val="009E5BB6"/>
    <w:rsid w:val="00A1236E"/>
    <w:rsid w:val="00A22F54"/>
    <w:rsid w:val="00A81033"/>
    <w:rsid w:val="00B25A4E"/>
    <w:rsid w:val="00B72152"/>
    <w:rsid w:val="00C06EA2"/>
    <w:rsid w:val="00C25A5B"/>
    <w:rsid w:val="00C77BAE"/>
    <w:rsid w:val="00D37286"/>
    <w:rsid w:val="00D81B01"/>
    <w:rsid w:val="00E67068"/>
    <w:rsid w:val="00E814F4"/>
    <w:rsid w:val="00F02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shapelayout>
  </w:shapeDefaults>
  <w:decimalSymbol w:val="."/>
  <w:listSeparator w:val=","/>
  <w14:docId w14:val="619CD388"/>
  <w15:docId w15:val="{F24BCADF-78F5-4B41-926A-280AF024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9E5BB6"/>
    <w:rPr>
      <w:color w:val="0000FF" w:themeColor="hyperlink"/>
      <w:u w:val="single"/>
    </w:rPr>
  </w:style>
  <w:style w:type="character" w:styleId="UnresolvedMention">
    <w:name w:val="Unresolved Mention"/>
    <w:basedOn w:val="DefaultParagraphFont"/>
    <w:uiPriority w:val="99"/>
    <w:semiHidden/>
    <w:unhideWhenUsed/>
    <w:rsid w:val="009E5BB6"/>
    <w:rPr>
      <w:color w:val="605E5C"/>
      <w:shd w:val="clear" w:color="auto" w:fill="E1DFDD"/>
    </w:rPr>
  </w:style>
  <w:style w:type="paragraph" w:styleId="ListParagraph">
    <w:name w:val="List Paragraph"/>
    <w:basedOn w:val="Normal"/>
    <w:uiPriority w:val="34"/>
    <w:qFormat/>
    <w:rsid w:val="00F02B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daftabaalamshekh189@gmail.com" TargetMode="External"/><Relationship Id="rId12" Type="http://schemas.openxmlformats.org/officeDocument/2006/relationships/image" Target="media/image50.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png"/><Relationship Id="rId5" Type="http://schemas.openxmlformats.org/officeDocument/2006/relationships/image" Target="media/image1.jpeg"/><Relationship Id="rId15" Type="http://schemas.openxmlformats.org/officeDocument/2006/relationships/image" Target="media/image9.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3</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Rathess</dc:creator>
  <cp:lastModifiedBy>Ratheesh Vijayan</cp:lastModifiedBy>
  <cp:revision>30</cp:revision>
  <cp:lastPrinted>2025-01-27T05:31:00Z</cp:lastPrinted>
  <dcterms:created xsi:type="dcterms:W3CDTF">2025-01-14T15:00:00Z</dcterms:created>
  <dcterms:modified xsi:type="dcterms:W3CDTF">2025-01-27T07:35:00Z</dcterms:modified>
</cp:coreProperties>
</file>